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4C040A23" w14:textId="77777777" w:rsidR="008F11BF" w:rsidRDefault="008F11BF" w:rsidP="007561CE">
      <w:pPr>
        <w:jc w:val="center"/>
        <w:rPr>
          <w:rFonts w:ascii="Century Gothic" w:hAnsi="Century Gothic" w:cs="Arial Narrow"/>
          <w:b/>
          <w:bCs/>
          <w:sz w:val="32"/>
          <w:szCs w:val="32"/>
        </w:rPr>
      </w:pPr>
    </w:p>
    <w:p w14:paraId="0A786D2A" w14:textId="1019E21C" w:rsidR="007561CE" w:rsidRDefault="007561CE" w:rsidP="007561CE">
      <w:pPr>
        <w:jc w:val="center"/>
        <w:rPr>
          <w:rFonts w:ascii="Century Gothic" w:hAnsi="Century Gothic" w:cs="Arial Narrow"/>
          <w:b/>
          <w:bCs/>
          <w:sz w:val="32"/>
          <w:szCs w:val="32"/>
        </w:rPr>
      </w:pPr>
      <w:r w:rsidRPr="007561CE">
        <w:rPr>
          <w:rFonts w:ascii="Century Gothic" w:hAnsi="Century Gothic" w:cs="Arial Narrow"/>
          <w:b/>
          <w:bCs/>
          <w:sz w:val="32"/>
          <w:szCs w:val="32"/>
        </w:rPr>
        <w:t xml:space="preserve">SEMAINE </w:t>
      </w:r>
      <w:r w:rsidR="005457F6">
        <w:rPr>
          <w:rFonts w:ascii="Century Gothic" w:hAnsi="Century Gothic" w:cs="Arial Narrow"/>
          <w:b/>
          <w:bCs/>
          <w:sz w:val="32"/>
          <w:szCs w:val="32"/>
        </w:rPr>
        <w:t>B</w:t>
      </w:r>
      <w:r w:rsidR="007B3B73">
        <w:rPr>
          <w:rFonts w:ascii="Century Gothic" w:hAnsi="Century Gothic" w:cs="Arial Narrow"/>
          <w:b/>
          <w:bCs/>
          <w:sz w:val="32"/>
          <w:szCs w:val="32"/>
        </w:rPr>
        <w:t xml:space="preserve"> - Surfaces</w:t>
      </w:r>
    </w:p>
    <w:p w14:paraId="33CC5BFC" w14:textId="77777777" w:rsidR="007B5F49" w:rsidRPr="007561CE" w:rsidRDefault="007B5F49" w:rsidP="007561CE">
      <w:pPr>
        <w:jc w:val="center"/>
        <w:rPr>
          <w:rFonts w:ascii="Century Gothic" w:hAnsi="Century Gothic" w:cs="Arial Narrow"/>
          <w:b/>
          <w:bCs/>
          <w:sz w:val="32"/>
          <w:szCs w:val="32"/>
        </w:rPr>
      </w:pPr>
    </w:p>
    <w:p w14:paraId="35F5FF28" w14:textId="77777777" w:rsidR="007A1394" w:rsidRPr="002B1097" w:rsidRDefault="007A1394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592"/>
        <w:gridCol w:w="2802"/>
        <w:gridCol w:w="2127"/>
        <w:gridCol w:w="1701"/>
      </w:tblGrid>
      <w:tr w:rsidR="002B1097" w:rsidRPr="002B1097" w14:paraId="19464214" w14:textId="77777777" w:rsidTr="003C3168">
        <w:tc>
          <w:tcPr>
            <w:tcW w:w="5665" w:type="dxa"/>
            <w:gridSpan w:val="3"/>
            <w:shd w:val="clear" w:color="auto" w:fill="BFBFBF" w:themeFill="background1" w:themeFillShade="BF"/>
          </w:tcPr>
          <w:p w14:paraId="6CA8F7FA" w14:textId="7319FB0F" w:rsidR="002B1097" w:rsidRPr="002B1097" w:rsidRDefault="002B1097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127" w:type="dxa"/>
            <w:shd w:val="clear" w:color="auto" w:fill="BFBFBF" w:themeFill="background1" w:themeFillShade="BF"/>
          </w:tcPr>
          <w:p w14:paraId="293E26A3" w14:textId="4B9B7A76" w:rsidR="002B1097" w:rsidRPr="002B1097" w:rsidRDefault="002B1097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05CF595" w14:textId="2BBCB9D0" w:rsidR="002B1097" w:rsidRPr="002B1097" w:rsidRDefault="002B1097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C93A42" w:rsidRPr="002B1097" w14:paraId="0C77ABF3" w14:textId="77777777" w:rsidTr="003C3168">
        <w:tc>
          <w:tcPr>
            <w:tcW w:w="1271" w:type="dxa"/>
            <w:vMerge w:val="restart"/>
            <w:vAlign w:val="center"/>
          </w:tcPr>
          <w:p w14:paraId="0DCDCF25" w14:textId="748E95ED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Bâtiment</w:t>
            </w:r>
            <w:r>
              <w:rPr>
                <w:rFonts w:ascii="Century Gothic" w:hAnsi="Century Gothic" w:cs="Arial Narrow"/>
                <w:sz w:val="20"/>
              </w:rPr>
              <w:t xml:space="preserve"> 1</w:t>
            </w:r>
            <w:r w:rsidRPr="002B1097">
              <w:rPr>
                <w:rFonts w:ascii="Century Gothic" w:hAnsi="Century Gothic" w:cs="Arial Narrow"/>
                <w:sz w:val="20"/>
              </w:rPr>
              <w:t xml:space="preserve"> </w:t>
            </w:r>
            <w:r>
              <w:rPr>
                <w:rFonts w:ascii="Century Gothic" w:hAnsi="Century Gothic" w:cs="Arial Narrow"/>
                <w:sz w:val="20"/>
              </w:rPr>
              <w:t xml:space="preserve">      </w:t>
            </w:r>
          </w:p>
        </w:tc>
        <w:tc>
          <w:tcPr>
            <w:tcW w:w="1592" w:type="dxa"/>
            <w:vMerge w:val="restart"/>
            <w:vAlign w:val="center"/>
          </w:tcPr>
          <w:p w14:paraId="2B9074D7" w14:textId="2CAE89AB" w:rsidR="00C93A42" w:rsidRPr="002B1097" w:rsidRDefault="00A54AF0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Pôle santé</w:t>
            </w:r>
          </w:p>
        </w:tc>
        <w:tc>
          <w:tcPr>
            <w:tcW w:w="2802" w:type="dxa"/>
            <w:vAlign w:val="center"/>
          </w:tcPr>
          <w:p w14:paraId="5FDF30FF" w14:textId="18141CD2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Salles de réunions</w:t>
            </w:r>
          </w:p>
        </w:tc>
        <w:tc>
          <w:tcPr>
            <w:tcW w:w="2127" w:type="dxa"/>
            <w:vAlign w:val="center"/>
          </w:tcPr>
          <w:p w14:paraId="10679F20" w14:textId="6E9105A9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001, 002, 003, 004, 005, 007, 017</w:t>
            </w:r>
          </w:p>
        </w:tc>
        <w:tc>
          <w:tcPr>
            <w:tcW w:w="1701" w:type="dxa"/>
            <w:vMerge w:val="restart"/>
            <w:vAlign w:val="center"/>
          </w:tcPr>
          <w:p w14:paraId="0AC89632" w14:textId="1E7528A4" w:rsidR="00C93A42" w:rsidRPr="002B1097" w:rsidRDefault="00C93A42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b/>
                <w:bCs/>
                <w:sz w:val="20"/>
              </w:rPr>
              <w:t>13</w:t>
            </w:r>
            <w:r>
              <w:rPr>
                <w:rFonts w:ascii="Century Gothic" w:hAnsi="Century Gothic" w:cs="Arial Narrow"/>
                <w:b/>
                <w:bCs/>
                <w:sz w:val="20"/>
              </w:rPr>
              <w:t>33</w:t>
            </w:r>
            <w:r w:rsidRPr="007A1394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  <w:p w14:paraId="72504518" w14:textId="0FA4EAA1" w:rsidR="00C93A42" w:rsidRPr="002B1097" w:rsidRDefault="00C93A42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93A42" w:rsidRPr="002B1097" w14:paraId="6F71942A" w14:textId="77777777" w:rsidTr="003C3168">
        <w:tc>
          <w:tcPr>
            <w:tcW w:w="1271" w:type="dxa"/>
            <w:vMerge/>
            <w:vAlign w:val="center"/>
          </w:tcPr>
          <w:p w14:paraId="660C3110" w14:textId="77777777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592" w:type="dxa"/>
            <w:vMerge/>
            <w:vAlign w:val="center"/>
          </w:tcPr>
          <w:p w14:paraId="7CC31DF5" w14:textId="77777777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802" w:type="dxa"/>
            <w:vAlign w:val="center"/>
          </w:tcPr>
          <w:p w14:paraId="64613677" w14:textId="6C906959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</w:t>
            </w:r>
          </w:p>
        </w:tc>
        <w:tc>
          <w:tcPr>
            <w:tcW w:w="2127" w:type="dxa"/>
            <w:vAlign w:val="center"/>
          </w:tcPr>
          <w:p w14:paraId="007353D1" w14:textId="4C930E7E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006</w:t>
            </w:r>
          </w:p>
        </w:tc>
        <w:tc>
          <w:tcPr>
            <w:tcW w:w="1701" w:type="dxa"/>
            <w:vMerge/>
            <w:vAlign w:val="center"/>
          </w:tcPr>
          <w:p w14:paraId="63633192" w14:textId="13504DE2" w:rsidR="00C93A42" w:rsidRPr="002B1097" w:rsidRDefault="00C93A42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93A42" w:rsidRPr="002B1097" w14:paraId="588B5AE1" w14:textId="77777777" w:rsidTr="003C3168">
        <w:tc>
          <w:tcPr>
            <w:tcW w:w="1271" w:type="dxa"/>
            <w:vMerge/>
            <w:vAlign w:val="center"/>
          </w:tcPr>
          <w:p w14:paraId="734E0AA9" w14:textId="77777777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592" w:type="dxa"/>
            <w:vMerge/>
            <w:vAlign w:val="center"/>
          </w:tcPr>
          <w:p w14:paraId="13FBFBE5" w14:textId="77777777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802" w:type="dxa"/>
            <w:vAlign w:val="center"/>
          </w:tcPr>
          <w:p w14:paraId="44FB3577" w14:textId="532B9A8D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127" w:type="dxa"/>
            <w:vAlign w:val="center"/>
          </w:tcPr>
          <w:p w14:paraId="743EF5B0" w14:textId="409FD968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070</w:t>
            </w:r>
          </w:p>
        </w:tc>
        <w:tc>
          <w:tcPr>
            <w:tcW w:w="1701" w:type="dxa"/>
            <w:vMerge/>
            <w:vAlign w:val="center"/>
          </w:tcPr>
          <w:p w14:paraId="2E644A83" w14:textId="75B43EF1" w:rsidR="00C93A42" w:rsidRPr="002B1097" w:rsidRDefault="00C93A42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93A42" w:rsidRPr="002B1097" w14:paraId="584FBCD4" w14:textId="77777777" w:rsidTr="003C3168">
        <w:tc>
          <w:tcPr>
            <w:tcW w:w="1271" w:type="dxa"/>
            <w:vMerge/>
            <w:vAlign w:val="center"/>
          </w:tcPr>
          <w:p w14:paraId="752A5B07" w14:textId="77777777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592" w:type="dxa"/>
            <w:vMerge/>
            <w:vAlign w:val="center"/>
          </w:tcPr>
          <w:p w14:paraId="74F30DF5" w14:textId="77777777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802" w:type="dxa"/>
            <w:vAlign w:val="center"/>
          </w:tcPr>
          <w:p w14:paraId="2B6B57EE" w14:textId="50DF7641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Circulation</w:t>
            </w:r>
          </w:p>
        </w:tc>
        <w:tc>
          <w:tcPr>
            <w:tcW w:w="2127" w:type="dxa"/>
            <w:vAlign w:val="center"/>
          </w:tcPr>
          <w:p w14:paraId="50191CE7" w14:textId="4F643842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084</w:t>
            </w:r>
          </w:p>
        </w:tc>
        <w:tc>
          <w:tcPr>
            <w:tcW w:w="1701" w:type="dxa"/>
            <w:vMerge/>
            <w:vAlign w:val="center"/>
          </w:tcPr>
          <w:p w14:paraId="6E76A2C8" w14:textId="3A322628" w:rsidR="00C93A42" w:rsidRPr="002B1097" w:rsidRDefault="00C93A42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93A42" w:rsidRPr="002B1097" w14:paraId="71CEF539" w14:textId="77777777" w:rsidTr="003C3168">
        <w:tc>
          <w:tcPr>
            <w:tcW w:w="1271" w:type="dxa"/>
            <w:vMerge/>
            <w:vAlign w:val="center"/>
          </w:tcPr>
          <w:p w14:paraId="060BF9B2" w14:textId="77777777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592" w:type="dxa"/>
            <w:vMerge w:val="restart"/>
            <w:vAlign w:val="center"/>
          </w:tcPr>
          <w:p w14:paraId="1476CBA0" w14:textId="56AF0F4D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DREP</w:t>
            </w:r>
          </w:p>
        </w:tc>
        <w:tc>
          <w:tcPr>
            <w:tcW w:w="2802" w:type="dxa"/>
            <w:vAlign w:val="center"/>
          </w:tcPr>
          <w:p w14:paraId="2C6E882D" w14:textId="27C887A9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127" w:type="dxa"/>
            <w:vAlign w:val="center"/>
          </w:tcPr>
          <w:p w14:paraId="276AF207" w14:textId="52CF0EC6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008, 010, 011, 012, 013, 014</w:t>
            </w:r>
          </w:p>
        </w:tc>
        <w:tc>
          <w:tcPr>
            <w:tcW w:w="1701" w:type="dxa"/>
            <w:vMerge/>
            <w:vAlign w:val="center"/>
          </w:tcPr>
          <w:p w14:paraId="4CD3BB8D" w14:textId="5149B1AF" w:rsidR="00C93A42" w:rsidRPr="002B1097" w:rsidRDefault="00C93A42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93A42" w:rsidRPr="002B1097" w14:paraId="6B399230" w14:textId="77777777" w:rsidTr="003C3168">
        <w:tc>
          <w:tcPr>
            <w:tcW w:w="1271" w:type="dxa"/>
            <w:vMerge/>
            <w:vAlign w:val="center"/>
          </w:tcPr>
          <w:p w14:paraId="2BA28637" w14:textId="77777777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592" w:type="dxa"/>
            <w:vMerge/>
            <w:vAlign w:val="center"/>
          </w:tcPr>
          <w:p w14:paraId="1503C539" w14:textId="77777777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802" w:type="dxa"/>
            <w:vAlign w:val="center"/>
          </w:tcPr>
          <w:p w14:paraId="4CB1DBFF" w14:textId="53093563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Circulation</w:t>
            </w:r>
          </w:p>
        </w:tc>
        <w:tc>
          <w:tcPr>
            <w:tcW w:w="2127" w:type="dxa"/>
            <w:vAlign w:val="center"/>
          </w:tcPr>
          <w:p w14:paraId="5E5199A1" w14:textId="6C7690C0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085</w:t>
            </w:r>
          </w:p>
        </w:tc>
        <w:tc>
          <w:tcPr>
            <w:tcW w:w="1701" w:type="dxa"/>
            <w:vMerge/>
            <w:vAlign w:val="center"/>
          </w:tcPr>
          <w:p w14:paraId="7B7FA714" w14:textId="39AC3178" w:rsidR="00C93A42" w:rsidRPr="002B1097" w:rsidRDefault="00C93A42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93A42" w:rsidRPr="002B1097" w14:paraId="58E68CB4" w14:textId="77777777" w:rsidTr="003C3168">
        <w:tc>
          <w:tcPr>
            <w:tcW w:w="1271" w:type="dxa"/>
            <w:vMerge/>
            <w:vAlign w:val="center"/>
          </w:tcPr>
          <w:p w14:paraId="16F5A551" w14:textId="77777777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592" w:type="dxa"/>
            <w:vMerge/>
            <w:vAlign w:val="center"/>
          </w:tcPr>
          <w:p w14:paraId="68D3DBAE" w14:textId="77777777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802" w:type="dxa"/>
            <w:vAlign w:val="center"/>
          </w:tcPr>
          <w:p w14:paraId="229F9873" w14:textId="53C0BED9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127" w:type="dxa"/>
            <w:vAlign w:val="center"/>
          </w:tcPr>
          <w:p w14:paraId="5FA83F61" w14:textId="1B9C1940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072</w:t>
            </w:r>
          </w:p>
        </w:tc>
        <w:tc>
          <w:tcPr>
            <w:tcW w:w="1701" w:type="dxa"/>
            <w:vMerge/>
            <w:vAlign w:val="center"/>
          </w:tcPr>
          <w:p w14:paraId="549450A4" w14:textId="1A87DCB9" w:rsidR="00C93A42" w:rsidRPr="002B1097" w:rsidRDefault="00C93A42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93A42" w:rsidRPr="002B1097" w14:paraId="379EFFA3" w14:textId="77777777" w:rsidTr="003C3168">
        <w:tc>
          <w:tcPr>
            <w:tcW w:w="1271" w:type="dxa"/>
            <w:vMerge/>
            <w:vAlign w:val="center"/>
          </w:tcPr>
          <w:p w14:paraId="3A7C9971" w14:textId="77777777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592" w:type="dxa"/>
            <w:vMerge w:val="restart"/>
            <w:vAlign w:val="center"/>
          </w:tcPr>
          <w:p w14:paraId="591761EF" w14:textId="0D36F28B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Rez de chaussée</w:t>
            </w:r>
            <w:r w:rsidRPr="007A1394">
              <w:rPr>
                <w:rFonts w:ascii="Century Gothic" w:hAnsi="Century Gothic" w:cs="Arial Narrow"/>
                <w:sz w:val="20"/>
              </w:rPr>
              <w:br/>
              <w:t>et 1er étage</w:t>
            </w:r>
          </w:p>
        </w:tc>
        <w:tc>
          <w:tcPr>
            <w:tcW w:w="2802" w:type="dxa"/>
            <w:vAlign w:val="center"/>
          </w:tcPr>
          <w:p w14:paraId="7114FE84" w14:textId="2211D396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127" w:type="dxa"/>
            <w:vAlign w:val="center"/>
          </w:tcPr>
          <w:p w14:paraId="4D74EEFC" w14:textId="4F153DE1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105A, 105B, 105C, 105D,103D, 103C,103B, 103A,106, 108, 110-112, 114, 116, 118, 120, 122, 126,128, 130, 132, 134, 136,138, 140, 142</w:t>
            </w:r>
          </w:p>
        </w:tc>
        <w:tc>
          <w:tcPr>
            <w:tcW w:w="1701" w:type="dxa"/>
            <w:vMerge/>
            <w:vAlign w:val="center"/>
          </w:tcPr>
          <w:p w14:paraId="1A011C15" w14:textId="6B92155E" w:rsidR="00C93A42" w:rsidRPr="002B1097" w:rsidRDefault="00C93A42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93A42" w:rsidRPr="002B1097" w14:paraId="5856C395" w14:textId="77777777" w:rsidTr="003C3168">
        <w:tc>
          <w:tcPr>
            <w:tcW w:w="1271" w:type="dxa"/>
            <w:vMerge/>
            <w:vAlign w:val="center"/>
          </w:tcPr>
          <w:p w14:paraId="23B1EDB0" w14:textId="77777777" w:rsidR="00C93A42" w:rsidRPr="002B1097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592" w:type="dxa"/>
            <w:vMerge/>
            <w:vAlign w:val="center"/>
          </w:tcPr>
          <w:p w14:paraId="7BF84F07" w14:textId="70481736" w:rsidR="00C93A42" w:rsidRPr="007A1394" w:rsidRDefault="00C93A42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802" w:type="dxa"/>
            <w:vAlign w:val="center"/>
          </w:tcPr>
          <w:p w14:paraId="7FFCB46D" w14:textId="18AF602A" w:rsidR="00C93A42" w:rsidRPr="007A1394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réunion</w:t>
            </w:r>
          </w:p>
        </w:tc>
        <w:tc>
          <w:tcPr>
            <w:tcW w:w="2127" w:type="dxa"/>
            <w:vAlign w:val="center"/>
          </w:tcPr>
          <w:p w14:paraId="1CA2C797" w14:textId="05B75B00" w:rsidR="00C93A42" w:rsidRPr="007A1394" w:rsidRDefault="00C93A42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104</w:t>
            </w:r>
          </w:p>
        </w:tc>
        <w:tc>
          <w:tcPr>
            <w:tcW w:w="1701" w:type="dxa"/>
            <w:vMerge/>
            <w:vAlign w:val="center"/>
          </w:tcPr>
          <w:p w14:paraId="2BCFA76D" w14:textId="77777777" w:rsidR="00C93A42" w:rsidRPr="007A1394" w:rsidRDefault="00C93A42" w:rsidP="002B1097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C93A42" w:rsidRPr="002B1097" w14:paraId="14F3587E" w14:textId="77777777" w:rsidTr="003C3168">
        <w:tc>
          <w:tcPr>
            <w:tcW w:w="1271" w:type="dxa"/>
            <w:vMerge/>
            <w:vAlign w:val="center"/>
          </w:tcPr>
          <w:p w14:paraId="066EDE4F" w14:textId="77777777" w:rsidR="00C93A42" w:rsidRPr="002B1097" w:rsidRDefault="00C93A42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592" w:type="dxa"/>
            <w:vMerge/>
            <w:vAlign w:val="center"/>
          </w:tcPr>
          <w:p w14:paraId="66532948" w14:textId="77777777" w:rsidR="00C93A42" w:rsidRPr="007A1394" w:rsidRDefault="00C93A42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802" w:type="dxa"/>
            <w:vAlign w:val="center"/>
          </w:tcPr>
          <w:p w14:paraId="1F638BEB" w14:textId="08EB983E" w:rsidR="00C93A42" w:rsidRDefault="00C93A42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Sanitaires/vestiaires </w:t>
            </w:r>
          </w:p>
        </w:tc>
        <w:tc>
          <w:tcPr>
            <w:tcW w:w="2127" w:type="dxa"/>
            <w:vAlign w:val="center"/>
          </w:tcPr>
          <w:p w14:paraId="48FB8B44" w14:textId="5EAA7B48" w:rsidR="00C93A42" w:rsidRPr="001A1FF9" w:rsidRDefault="00C93A42" w:rsidP="001A1FF9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</w:t>
            </w:r>
            <w:r>
              <w:rPr>
                <w:rFonts w:ascii="Century Gothic" w:hAnsi="Century Gothic" w:cs="Arial Narrow"/>
                <w:sz w:val="20"/>
              </w:rPr>
              <w:t>71, 170, 171, 172, 172A, 101A</w:t>
            </w:r>
          </w:p>
        </w:tc>
        <w:tc>
          <w:tcPr>
            <w:tcW w:w="1701" w:type="dxa"/>
            <w:vMerge/>
            <w:vAlign w:val="center"/>
          </w:tcPr>
          <w:p w14:paraId="751A81D2" w14:textId="77777777" w:rsidR="00C93A42" w:rsidRPr="007A1394" w:rsidRDefault="00C93A42" w:rsidP="001A1FF9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C93A42" w:rsidRPr="002B1097" w14:paraId="602E8156" w14:textId="77777777" w:rsidTr="003C3168">
        <w:tc>
          <w:tcPr>
            <w:tcW w:w="1271" w:type="dxa"/>
            <w:vMerge/>
            <w:vAlign w:val="center"/>
          </w:tcPr>
          <w:p w14:paraId="3FD4ECDF" w14:textId="77777777" w:rsidR="00C93A42" w:rsidRPr="002B1097" w:rsidRDefault="00C93A42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592" w:type="dxa"/>
            <w:vMerge/>
            <w:vAlign w:val="center"/>
          </w:tcPr>
          <w:p w14:paraId="668FF708" w14:textId="77777777" w:rsidR="00C93A42" w:rsidRPr="007A1394" w:rsidRDefault="00C93A42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802" w:type="dxa"/>
            <w:vAlign w:val="center"/>
          </w:tcPr>
          <w:p w14:paraId="3C04EDCF" w14:textId="63D217E9" w:rsidR="00C93A42" w:rsidRDefault="00C93A42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127" w:type="dxa"/>
            <w:vAlign w:val="center"/>
          </w:tcPr>
          <w:p w14:paraId="2423FA5D" w14:textId="32799A2C" w:rsidR="00C93A42" w:rsidRPr="007A1394" w:rsidRDefault="00C93A42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080, 080B, 081, 101, 103, 105, 160, 180, 181, 182, 183</w:t>
            </w:r>
          </w:p>
        </w:tc>
        <w:tc>
          <w:tcPr>
            <w:tcW w:w="1701" w:type="dxa"/>
            <w:vMerge/>
            <w:vAlign w:val="center"/>
          </w:tcPr>
          <w:p w14:paraId="1348854C" w14:textId="77777777" w:rsidR="00C93A42" w:rsidRPr="007A1394" w:rsidRDefault="00C93A42" w:rsidP="001A1FF9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C93A42" w:rsidRPr="002B1097" w14:paraId="25944B96" w14:textId="77777777" w:rsidTr="003C3168">
        <w:tc>
          <w:tcPr>
            <w:tcW w:w="1271" w:type="dxa"/>
            <w:vMerge/>
            <w:vAlign w:val="center"/>
          </w:tcPr>
          <w:p w14:paraId="0982822E" w14:textId="77777777" w:rsidR="00C93A42" w:rsidRPr="002B1097" w:rsidRDefault="00C93A42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592" w:type="dxa"/>
            <w:vMerge/>
            <w:vAlign w:val="center"/>
          </w:tcPr>
          <w:p w14:paraId="6EC8C658" w14:textId="77777777" w:rsidR="00C93A42" w:rsidRPr="007A1394" w:rsidRDefault="00C93A42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802" w:type="dxa"/>
            <w:vAlign w:val="center"/>
          </w:tcPr>
          <w:p w14:paraId="276E218B" w14:textId="31EB0FF4" w:rsidR="00C93A42" w:rsidRDefault="00C93A42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</w:t>
            </w:r>
          </w:p>
        </w:tc>
        <w:tc>
          <w:tcPr>
            <w:tcW w:w="2127" w:type="dxa"/>
            <w:vAlign w:val="center"/>
          </w:tcPr>
          <w:p w14:paraId="4709A9D6" w14:textId="08ECBBBC" w:rsidR="00C93A42" w:rsidRDefault="00C93A42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090</w:t>
            </w:r>
          </w:p>
        </w:tc>
        <w:tc>
          <w:tcPr>
            <w:tcW w:w="1701" w:type="dxa"/>
            <w:vMerge/>
            <w:vAlign w:val="center"/>
          </w:tcPr>
          <w:p w14:paraId="58C55680" w14:textId="77777777" w:rsidR="00C93A42" w:rsidRPr="007A1394" w:rsidRDefault="00C93A42" w:rsidP="001A1FF9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C93A42" w:rsidRPr="002B1097" w14:paraId="369AACED" w14:textId="77777777" w:rsidTr="003C3168">
        <w:tc>
          <w:tcPr>
            <w:tcW w:w="1271" w:type="dxa"/>
            <w:vMerge/>
            <w:vAlign w:val="center"/>
          </w:tcPr>
          <w:p w14:paraId="7508EB10" w14:textId="77777777" w:rsidR="00C93A42" w:rsidRPr="002B1097" w:rsidRDefault="00C93A42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592" w:type="dxa"/>
            <w:vMerge/>
            <w:vAlign w:val="center"/>
          </w:tcPr>
          <w:p w14:paraId="722EB3EE" w14:textId="77777777" w:rsidR="00C93A42" w:rsidRPr="007A1394" w:rsidRDefault="00C93A42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802" w:type="dxa"/>
            <w:vAlign w:val="center"/>
          </w:tcPr>
          <w:p w14:paraId="04B999B1" w14:textId="3FEB78E8" w:rsidR="00C93A42" w:rsidRDefault="00C93A42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Local à faible occupation</w:t>
            </w:r>
          </w:p>
        </w:tc>
        <w:tc>
          <w:tcPr>
            <w:tcW w:w="2127" w:type="dxa"/>
            <w:vAlign w:val="center"/>
          </w:tcPr>
          <w:p w14:paraId="5F49C1E3" w14:textId="5203F1AC" w:rsidR="00C93A42" w:rsidRDefault="00C93A42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124</w:t>
            </w:r>
          </w:p>
        </w:tc>
        <w:tc>
          <w:tcPr>
            <w:tcW w:w="1701" w:type="dxa"/>
            <w:vMerge/>
            <w:vAlign w:val="center"/>
          </w:tcPr>
          <w:p w14:paraId="2BA01036" w14:textId="77777777" w:rsidR="00C93A42" w:rsidRPr="007A1394" w:rsidRDefault="00C93A42" w:rsidP="001A1FF9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</w:tbl>
    <w:p w14:paraId="7A743148" w14:textId="77777777" w:rsidR="007A1394" w:rsidRDefault="007A1394">
      <w:pPr>
        <w:rPr>
          <w:rFonts w:ascii="Century Gothic" w:hAnsi="Century Gothic" w:cs="Arial Narrow"/>
          <w:sz w:val="20"/>
        </w:rPr>
      </w:pPr>
    </w:p>
    <w:p w14:paraId="54DECB2E" w14:textId="77777777" w:rsidR="00F409A5" w:rsidRDefault="00F409A5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B50444" w14:paraId="43F4E813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438332E3" w14:textId="1FC23262" w:rsidR="00B50444" w:rsidRPr="00780C23" w:rsidRDefault="00B50444" w:rsidP="00B5044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780C23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B4414AB" w14:textId="12752C29" w:rsidR="00B50444" w:rsidRPr="00780C23" w:rsidRDefault="00B50444" w:rsidP="00B5044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780C23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1DD9B4AC" w14:textId="23834A20" w:rsidR="00B50444" w:rsidRPr="00780C23" w:rsidRDefault="00B50444" w:rsidP="00B5044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780C23"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986480" w14:paraId="03D3EA20" w14:textId="77777777" w:rsidTr="00C43BBC">
        <w:tc>
          <w:tcPr>
            <w:tcW w:w="1271" w:type="dxa"/>
            <w:vMerge w:val="restart"/>
          </w:tcPr>
          <w:p w14:paraId="44718217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541083D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0FD3C7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CCE8EAC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F194B8A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89A3EB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BD29D36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3B28F9D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617B054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E4522F5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2D0BF14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6A53D8C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14E54A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742BB1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1047CC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91B387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28254E4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B6867A6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4DF5D2C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192C7C2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1A51134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5780695" w14:textId="17062423" w:rsidR="00986480" w:rsidRDefault="00986480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2</w:t>
            </w:r>
          </w:p>
        </w:tc>
        <w:tc>
          <w:tcPr>
            <w:tcW w:w="1843" w:type="dxa"/>
            <w:vMerge w:val="restart"/>
          </w:tcPr>
          <w:p w14:paraId="19F56973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4FE3B96B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217ED12B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08A14844" w14:textId="6E4D2B30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</w:tcPr>
          <w:p w14:paraId="2E5E0CC8" w14:textId="769BEA2E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691D1159" w14:textId="7924D9B5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001, 002, 003, 004, 004A, 005, 006, 006A, 007, 009, 010, 011, 012, 014</w:t>
            </w:r>
          </w:p>
        </w:tc>
        <w:tc>
          <w:tcPr>
            <w:tcW w:w="1701" w:type="dxa"/>
            <w:vMerge w:val="restart"/>
          </w:tcPr>
          <w:p w14:paraId="24BE169E" w14:textId="77777777" w:rsidR="00986480" w:rsidRDefault="00986480" w:rsidP="00C43BB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A4D2493" w14:textId="77777777" w:rsidR="00986480" w:rsidRDefault="00986480" w:rsidP="00C43BB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E4C6F3A" w14:textId="77777777" w:rsidR="00986480" w:rsidRDefault="00986480" w:rsidP="00C43BB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B2F621E" w14:textId="6965238E" w:rsidR="00986480" w:rsidRPr="00C43BBC" w:rsidRDefault="00986480" w:rsidP="00C43BB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C43BBC">
              <w:rPr>
                <w:rFonts w:ascii="Century Gothic" w:hAnsi="Century Gothic" w:cs="Arial Narrow"/>
                <w:b/>
                <w:bCs/>
                <w:sz w:val="20"/>
              </w:rPr>
              <w:t>786 m2</w:t>
            </w:r>
          </w:p>
        </w:tc>
      </w:tr>
      <w:tr w:rsidR="00986480" w14:paraId="353C5B2A" w14:textId="77777777" w:rsidTr="00C43BBC">
        <w:tc>
          <w:tcPr>
            <w:tcW w:w="1271" w:type="dxa"/>
            <w:vMerge/>
          </w:tcPr>
          <w:p w14:paraId="73C97D34" w14:textId="748A48B5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3D51AD8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1739A1F" w14:textId="0991D7E6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 /imprimerie</w:t>
            </w:r>
          </w:p>
        </w:tc>
        <w:tc>
          <w:tcPr>
            <w:tcW w:w="2410" w:type="dxa"/>
          </w:tcPr>
          <w:p w14:paraId="7AEC864D" w14:textId="0BE290DA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013, 013A, 013B, 018A, 018B</w:t>
            </w:r>
          </w:p>
        </w:tc>
        <w:tc>
          <w:tcPr>
            <w:tcW w:w="1701" w:type="dxa"/>
            <w:vMerge/>
          </w:tcPr>
          <w:p w14:paraId="5EE93FAB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41BF890" w14:textId="77777777" w:rsidTr="00C43BBC">
        <w:tc>
          <w:tcPr>
            <w:tcW w:w="1271" w:type="dxa"/>
            <w:vMerge/>
          </w:tcPr>
          <w:p w14:paraId="67821E24" w14:textId="444E65DF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5CB3AA6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095B789" w14:textId="107FD230" w:rsidR="00986480" w:rsidRDefault="00C93A4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6AAEFCAD" w14:textId="490ED7AF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070, 071</w:t>
            </w:r>
          </w:p>
        </w:tc>
        <w:tc>
          <w:tcPr>
            <w:tcW w:w="1701" w:type="dxa"/>
            <w:vMerge/>
          </w:tcPr>
          <w:p w14:paraId="562066FE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61B35401" w14:textId="77777777" w:rsidTr="00C43BBC">
        <w:tc>
          <w:tcPr>
            <w:tcW w:w="1271" w:type="dxa"/>
            <w:vMerge/>
          </w:tcPr>
          <w:p w14:paraId="301B816F" w14:textId="650C95AE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A413FFD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4409D63" w14:textId="3EE3D8AC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5DE29596" w14:textId="2D160630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080, 081, 083, 084, 085, 060, 061</w:t>
            </w:r>
          </w:p>
        </w:tc>
        <w:tc>
          <w:tcPr>
            <w:tcW w:w="1701" w:type="dxa"/>
            <w:vMerge/>
          </w:tcPr>
          <w:p w14:paraId="5891854A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C9EE900" w14:textId="77777777" w:rsidTr="00C43BBC">
        <w:tc>
          <w:tcPr>
            <w:tcW w:w="1271" w:type="dxa"/>
            <w:vMerge/>
          </w:tcPr>
          <w:p w14:paraId="37AA8853" w14:textId="231F9ED2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43CA974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63D7DB0" w14:textId="5A568BE1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Escaliers </w:t>
            </w:r>
          </w:p>
        </w:tc>
        <w:tc>
          <w:tcPr>
            <w:tcW w:w="2410" w:type="dxa"/>
          </w:tcPr>
          <w:p w14:paraId="400BABC5" w14:textId="1241FF74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090, 092</w:t>
            </w:r>
          </w:p>
        </w:tc>
        <w:tc>
          <w:tcPr>
            <w:tcW w:w="1701" w:type="dxa"/>
            <w:vMerge/>
          </w:tcPr>
          <w:p w14:paraId="1AC96E73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226EC351" w14:textId="77777777" w:rsidTr="00C43BBC">
        <w:tc>
          <w:tcPr>
            <w:tcW w:w="1271" w:type="dxa"/>
            <w:vMerge/>
          </w:tcPr>
          <w:p w14:paraId="375D79D2" w14:textId="00080488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36C7B64D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43283EB9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30617A04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18173872" w14:textId="79FB14FF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C43BBC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4DDD2802" w14:textId="00A62A9A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3854B037" w14:textId="5A25E642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101, 102, 105, 106, 110, 111, 114, 117, 122, 125, 126, 129, 131</w:t>
            </w:r>
          </w:p>
        </w:tc>
        <w:tc>
          <w:tcPr>
            <w:tcW w:w="1701" w:type="dxa"/>
            <w:vMerge w:val="restart"/>
          </w:tcPr>
          <w:p w14:paraId="7ADBA1EE" w14:textId="77777777" w:rsidR="00986480" w:rsidRDefault="00986480" w:rsidP="00B93964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EA0EA79" w14:textId="77777777" w:rsidR="00986480" w:rsidRDefault="00986480" w:rsidP="00B93964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17442A4" w14:textId="77777777" w:rsidR="00986480" w:rsidRDefault="00986480" w:rsidP="00B93964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3F8FF81" w14:textId="2E50164D" w:rsidR="00986480" w:rsidRPr="00B93964" w:rsidRDefault="00986480" w:rsidP="00B93964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93964">
              <w:rPr>
                <w:rFonts w:ascii="Century Gothic" w:hAnsi="Century Gothic" w:cs="Arial Narrow"/>
                <w:b/>
                <w:bCs/>
                <w:sz w:val="20"/>
              </w:rPr>
              <w:t>1246 m2</w:t>
            </w:r>
          </w:p>
        </w:tc>
      </w:tr>
      <w:tr w:rsidR="00986480" w14:paraId="25FBA52B" w14:textId="77777777" w:rsidTr="00C43BBC">
        <w:tc>
          <w:tcPr>
            <w:tcW w:w="1271" w:type="dxa"/>
            <w:vMerge/>
          </w:tcPr>
          <w:p w14:paraId="0E47D0E5" w14:textId="30F38117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425AC31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44BCD2F" w14:textId="6881B7D4" w:rsidR="00986480" w:rsidRDefault="00C93A4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4B0B67CE" w14:textId="4D1181BB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170, 171, 172, 173</w:t>
            </w:r>
          </w:p>
        </w:tc>
        <w:tc>
          <w:tcPr>
            <w:tcW w:w="1701" w:type="dxa"/>
            <w:vMerge/>
          </w:tcPr>
          <w:p w14:paraId="0F9A1A9D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43AEC1E7" w14:textId="77777777" w:rsidTr="00C43BBC">
        <w:tc>
          <w:tcPr>
            <w:tcW w:w="1271" w:type="dxa"/>
            <w:vMerge/>
          </w:tcPr>
          <w:p w14:paraId="41FC3BF0" w14:textId="548F558A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4942D73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3A03E4A" w14:textId="25248989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7582687C" w14:textId="72753A7C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180, 181, 182, 183, 184, 185, 186, 187</w:t>
            </w:r>
          </w:p>
        </w:tc>
        <w:tc>
          <w:tcPr>
            <w:tcW w:w="1701" w:type="dxa"/>
            <w:vMerge/>
          </w:tcPr>
          <w:p w14:paraId="26EF4174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01A1F930" w14:textId="77777777" w:rsidTr="00C43BBC">
        <w:tc>
          <w:tcPr>
            <w:tcW w:w="1271" w:type="dxa"/>
            <w:vMerge/>
          </w:tcPr>
          <w:p w14:paraId="22518EB1" w14:textId="029FEC34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DDBD2A0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52C120C" w14:textId="07AE0BC3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66BD52F7" w14:textId="020320C4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190, 191, 192</w:t>
            </w:r>
          </w:p>
        </w:tc>
        <w:tc>
          <w:tcPr>
            <w:tcW w:w="1701" w:type="dxa"/>
            <w:vMerge/>
          </w:tcPr>
          <w:p w14:paraId="0824AA32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B688DB7" w14:textId="77777777" w:rsidTr="00C43BBC">
        <w:tc>
          <w:tcPr>
            <w:tcW w:w="1271" w:type="dxa"/>
            <w:vMerge/>
          </w:tcPr>
          <w:p w14:paraId="3DE162AE" w14:textId="4C76CC25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4A78DC5A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339395C5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6208ECA0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13C57586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0A93888E" w14:textId="0B6A9AE8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2è étage</w:t>
            </w:r>
          </w:p>
        </w:tc>
        <w:tc>
          <w:tcPr>
            <w:tcW w:w="2268" w:type="dxa"/>
          </w:tcPr>
          <w:p w14:paraId="58EA5845" w14:textId="09D17145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3149411C" w14:textId="170818DD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201, 202, 205, 208, 210, 213, 216, 218, 219, 223, 224, 225, 228, 230, 231, 237, 241 </w:t>
            </w:r>
          </w:p>
        </w:tc>
        <w:tc>
          <w:tcPr>
            <w:tcW w:w="1701" w:type="dxa"/>
            <w:vMerge w:val="restart"/>
          </w:tcPr>
          <w:p w14:paraId="62BFACC7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EB9A4D5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99A88F2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098BCF1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253942E" w14:textId="2211B642" w:rsidR="00986480" w:rsidRPr="00D25C4C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D25C4C">
              <w:rPr>
                <w:rFonts w:ascii="Century Gothic" w:hAnsi="Century Gothic" w:cs="Arial Narrow"/>
                <w:b/>
                <w:bCs/>
                <w:sz w:val="20"/>
              </w:rPr>
              <w:t>129</w:t>
            </w:r>
            <w:r w:rsidR="00C93A42">
              <w:rPr>
                <w:rFonts w:ascii="Century Gothic" w:hAnsi="Century Gothic" w:cs="Arial Narrow"/>
                <w:b/>
                <w:bCs/>
                <w:sz w:val="20"/>
              </w:rPr>
              <w:t>2</w:t>
            </w:r>
            <w:r w:rsidRPr="00D25C4C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986480" w14:paraId="23B598EC" w14:textId="77777777" w:rsidTr="00C43BBC">
        <w:tc>
          <w:tcPr>
            <w:tcW w:w="1271" w:type="dxa"/>
            <w:vMerge/>
          </w:tcPr>
          <w:p w14:paraId="351179A0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A73C849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6D79E91" w14:textId="2CAE81E5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</w:t>
            </w:r>
          </w:p>
        </w:tc>
        <w:tc>
          <w:tcPr>
            <w:tcW w:w="2410" w:type="dxa"/>
          </w:tcPr>
          <w:p w14:paraId="58EAF8DD" w14:textId="66A25F1E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229</w:t>
            </w:r>
          </w:p>
        </w:tc>
        <w:tc>
          <w:tcPr>
            <w:tcW w:w="1701" w:type="dxa"/>
            <w:vMerge/>
          </w:tcPr>
          <w:p w14:paraId="495A2E78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1919F1E4" w14:textId="77777777" w:rsidTr="00C43BBC">
        <w:tc>
          <w:tcPr>
            <w:tcW w:w="1271" w:type="dxa"/>
            <w:vMerge/>
          </w:tcPr>
          <w:p w14:paraId="08B85BB9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3A36E59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FCD1144" w14:textId="78D589AC" w:rsidR="00986480" w:rsidRDefault="00C93A4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091C3BBE" w14:textId="6937ACCC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270, 271, 272, 273</w:t>
            </w:r>
          </w:p>
        </w:tc>
        <w:tc>
          <w:tcPr>
            <w:tcW w:w="1701" w:type="dxa"/>
            <w:vMerge/>
          </w:tcPr>
          <w:p w14:paraId="1B2C99EE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704C3F85" w14:textId="77777777" w:rsidTr="00C43BBC">
        <w:tc>
          <w:tcPr>
            <w:tcW w:w="1271" w:type="dxa"/>
            <w:vMerge/>
          </w:tcPr>
          <w:p w14:paraId="136174AC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CC5B0D8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71E1772" w14:textId="41D1D68B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08766D79" w14:textId="1B895E60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280, 281, 282, 283, 284, 285, 286, 287</w:t>
            </w:r>
          </w:p>
        </w:tc>
        <w:tc>
          <w:tcPr>
            <w:tcW w:w="1701" w:type="dxa"/>
            <w:vMerge/>
          </w:tcPr>
          <w:p w14:paraId="42527481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0681C2E5" w14:textId="77777777" w:rsidTr="00C43BBC">
        <w:tc>
          <w:tcPr>
            <w:tcW w:w="1271" w:type="dxa"/>
            <w:vMerge/>
          </w:tcPr>
          <w:p w14:paraId="382DB62C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CB27C57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65904F2" w14:textId="056804D3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501FB4F8" w14:textId="45708D68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290, 291, 292</w:t>
            </w:r>
          </w:p>
        </w:tc>
        <w:tc>
          <w:tcPr>
            <w:tcW w:w="1701" w:type="dxa"/>
            <w:vMerge/>
          </w:tcPr>
          <w:p w14:paraId="6B6E6E13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0596D8C9" w14:textId="77777777" w:rsidTr="00D62FAB">
        <w:tc>
          <w:tcPr>
            <w:tcW w:w="1271" w:type="dxa"/>
            <w:vMerge/>
          </w:tcPr>
          <w:p w14:paraId="3B1E859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6222CD0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0CB3660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563DB994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79BC0EED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1CF6ABE6" w14:textId="190541DA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D2PLS</w:t>
            </w:r>
          </w:p>
        </w:tc>
        <w:tc>
          <w:tcPr>
            <w:tcW w:w="2268" w:type="dxa"/>
          </w:tcPr>
          <w:p w14:paraId="3E2D4E14" w14:textId="336D2AEF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pause</w:t>
            </w:r>
          </w:p>
        </w:tc>
        <w:tc>
          <w:tcPr>
            <w:tcW w:w="2410" w:type="dxa"/>
            <w:vAlign w:val="center"/>
          </w:tcPr>
          <w:p w14:paraId="6B191F98" w14:textId="7DC27D13" w:rsidR="00986480" w:rsidRPr="00D25C4C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03AF02</w:t>
            </w:r>
          </w:p>
        </w:tc>
        <w:tc>
          <w:tcPr>
            <w:tcW w:w="1701" w:type="dxa"/>
            <w:vMerge w:val="restart"/>
          </w:tcPr>
          <w:p w14:paraId="65B459EB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5E71137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620242F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CE685C0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DDDEB40" w14:textId="4A190520" w:rsidR="00986480" w:rsidRPr="00D25C4C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D25C4C">
              <w:rPr>
                <w:rFonts w:ascii="Century Gothic" w:hAnsi="Century Gothic" w:cs="Arial Narrow"/>
                <w:b/>
                <w:bCs/>
                <w:sz w:val="20"/>
              </w:rPr>
              <w:t>131 m2</w:t>
            </w:r>
          </w:p>
        </w:tc>
      </w:tr>
      <w:tr w:rsidR="00986480" w14:paraId="75FA1C68" w14:textId="77777777" w:rsidTr="00D62FAB">
        <w:tc>
          <w:tcPr>
            <w:tcW w:w="1271" w:type="dxa"/>
            <w:vMerge/>
          </w:tcPr>
          <w:p w14:paraId="07074508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CEFE54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A3A9B92" w14:textId="6390D300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156F0948" w14:textId="294531D9" w:rsidR="00986480" w:rsidRPr="00D25C4C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03AF03, 03AF04, 03AF05, 03AF06</w:t>
            </w:r>
          </w:p>
        </w:tc>
        <w:tc>
          <w:tcPr>
            <w:tcW w:w="1701" w:type="dxa"/>
            <w:vMerge/>
          </w:tcPr>
          <w:p w14:paraId="5FC3CF71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0487A48D" w14:textId="77777777" w:rsidTr="00D62FAB">
        <w:tc>
          <w:tcPr>
            <w:tcW w:w="1271" w:type="dxa"/>
            <w:vMerge/>
          </w:tcPr>
          <w:p w14:paraId="1720B36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C8E2B7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5253F0E" w14:textId="72809DF2" w:rsidR="00986480" w:rsidRDefault="00C93A42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10F0CDFC" w14:textId="5E9613B1" w:rsidR="00986480" w:rsidRPr="00D25C4C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03AF07, 03AF09,</w:t>
            </w:r>
            <w:r w:rsidRPr="00D25C4C">
              <w:rPr>
                <w:rFonts w:ascii="Century Gothic" w:hAnsi="Century Gothic"/>
                <w:sz w:val="20"/>
              </w:rPr>
              <w:t xml:space="preserve"> </w:t>
            </w: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03AF10</w:t>
            </w:r>
          </w:p>
        </w:tc>
        <w:tc>
          <w:tcPr>
            <w:tcW w:w="1701" w:type="dxa"/>
            <w:vMerge/>
          </w:tcPr>
          <w:p w14:paraId="011B047B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17FE0EA7" w14:textId="77777777" w:rsidTr="00D62FAB">
        <w:tc>
          <w:tcPr>
            <w:tcW w:w="1271" w:type="dxa"/>
            <w:vMerge/>
          </w:tcPr>
          <w:p w14:paraId="62C05BBC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88C2E93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4E36784" w14:textId="0BC270D5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  <w:vAlign w:val="center"/>
          </w:tcPr>
          <w:p w14:paraId="2306E994" w14:textId="3E7E608A" w:rsidR="00986480" w:rsidRPr="00D25C4C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03AF01, 03AF08</w:t>
            </w:r>
          </w:p>
        </w:tc>
        <w:tc>
          <w:tcPr>
            <w:tcW w:w="1701" w:type="dxa"/>
            <w:vMerge/>
          </w:tcPr>
          <w:p w14:paraId="5B3B9633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54A331D" w14:textId="77777777" w:rsidTr="00C43BBC">
        <w:tc>
          <w:tcPr>
            <w:tcW w:w="1271" w:type="dxa"/>
            <w:vMerge/>
          </w:tcPr>
          <w:p w14:paraId="0884D445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AD005FF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9830AE9" w14:textId="391932B8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43466F7A" w14:textId="736F3013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380, 381</w:t>
            </w:r>
          </w:p>
        </w:tc>
        <w:tc>
          <w:tcPr>
            <w:tcW w:w="1701" w:type="dxa"/>
            <w:vMerge/>
          </w:tcPr>
          <w:p w14:paraId="002F6534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06526F1" w14:textId="77777777" w:rsidTr="00C43BBC">
        <w:tc>
          <w:tcPr>
            <w:tcW w:w="1271" w:type="dxa"/>
            <w:vMerge/>
          </w:tcPr>
          <w:p w14:paraId="7A97B45A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8EEE09A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F2B29D1" w14:textId="616B2A04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65F027C4" w14:textId="6081F67D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390, 391</w:t>
            </w:r>
          </w:p>
        </w:tc>
        <w:tc>
          <w:tcPr>
            <w:tcW w:w="1701" w:type="dxa"/>
            <w:vMerge/>
          </w:tcPr>
          <w:p w14:paraId="49327952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75D59D77" w14:textId="77777777" w:rsidTr="00C43BBC">
        <w:tc>
          <w:tcPr>
            <w:tcW w:w="1271" w:type="dxa"/>
            <w:vMerge/>
          </w:tcPr>
          <w:p w14:paraId="3393B176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4CD37BFF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4A791665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66F24352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609E252D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1620DB5E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440BC167" w14:textId="2E05231D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3è étage</w:t>
            </w:r>
          </w:p>
        </w:tc>
        <w:tc>
          <w:tcPr>
            <w:tcW w:w="2268" w:type="dxa"/>
          </w:tcPr>
          <w:p w14:paraId="1207557A" w14:textId="7C8E3638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3E66E09E" w14:textId="467350FF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323, 324</w:t>
            </w:r>
          </w:p>
        </w:tc>
        <w:tc>
          <w:tcPr>
            <w:tcW w:w="1701" w:type="dxa"/>
            <w:vMerge w:val="restart"/>
          </w:tcPr>
          <w:p w14:paraId="2C3EAED5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3663A7B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8FAE21B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C29AF6B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02DF6DE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BC3E930" w14:textId="4C82DB68" w:rsidR="00986480" w:rsidRPr="00986480" w:rsidRDefault="00C93A42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455</w:t>
            </w:r>
            <w:r w:rsidR="00986480" w:rsidRPr="00986480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986480" w14:paraId="4F193FA6" w14:textId="77777777" w:rsidTr="00C43BBC">
        <w:tc>
          <w:tcPr>
            <w:tcW w:w="1271" w:type="dxa"/>
            <w:vMerge/>
          </w:tcPr>
          <w:p w14:paraId="1F06E5EE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6AF8D23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7C661F6" w14:textId="1A4E3A4C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pause</w:t>
            </w:r>
          </w:p>
        </w:tc>
        <w:tc>
          <w:tcPr>
            <w:tcW w:w="2410" w:type="dxa"/>
          </w:tcPr>
          <w:p w14:paraId="10A909F0" w14:textId="4A2CCF7C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322</w:t>
            </w:r>
          </w:p>
        </w:tc>
        <w:tc>
          <w:tcPr>
            <w:tcW w:w="1701" w:type="dxa"/>
            <w:vMerge/>
          </w:tcPr>
          <w:p w14:paraId="3FEF017F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2C12100D" w14:textId="77777777" w:rsidTr="00C43BBC">
        <w:tc>
          <w:tcPr>
            <w:tcW w:w="1271" w:type="dxa"/>
            <w:vMerge/>
          </w:tcPr>
          <w:p w14:paraId="16ABAD55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3254A2E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89B984F" w14:textId="544E896D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642EE11E" w14:textId="74E26395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301, 302, 303, 304, 305, 306 307, 308, 309, 310, 311, 312, 313, 314B, 315, 316, 317, 318, 319, 320, 321 </w:t>
            </w:r>
          </w:p>
        </w:tc>
        <w:tc>
          <w:tcPr>
            <w:tcW w:w="1701" w:type="dxa"/>
            <w:vMerge/>
          </w:tcPr>
          <w:p w14:paraId="757F349B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8C07845" w14:textId="77777777" w:rsidTr="00C43BBC">
        <w:tc>
          <w:tcPr>
            <w:tcW w:w="1271" w:type="dxa"/>
            <w:vMerge/>
          </w:tcPr>
          <w:p w14:paraId="4BFE925F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0422394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45B88CF" w14:textId="489D38F6" w:rsidR="00986480" w:rsidRDefault="00C93A42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469C2ED6" w14:textId="319A1B85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371, 372, 373</w:t>
            </w:r>
          </w:p>
        </w:tc>
        <w:tc>
          <w:tcPr>
            <w:tcW w:w="1701" w:type="dxa"/>
            <w:vMerge/>
          </w:tcPr>
          <w:p w14:paraId="70BDB472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517608CD" w14:textId="77777777" w:rsidTr="00C43BBC">
        <w:tc>
          <w:tcPr>
            <w:tcW w:w="1271" w:type="dxa"/>
            <w:vMerge/>
          </w:tcPr>
          <w:p w14:paraId="4AD2B679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0AF1DC5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915D1EE" w14:textId="6A41C111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45235640" w14:textId="7EDB04EE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382, 383, 384, 385, 386, 387</w:t>
            </w:r>
          </w:p>
        </w:tc>
        <w:tc>
          <w:tcPr>
            <w:tcW w:w="1701" w:type="dxa"/>
            <w:vMerge/>
          </w:tcPr>
          <w:p w14:paraId="77B0B754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7C94EEE6" w14:textId="77777777" w:rsidTr="00C43BBC">
        <w:tc>
          <w:tcPr>
            <w:tcW w:w="1271" w:type="dxa"/>
            <w:vMerge/>
          </w:tcPr>
          <w:p w14:paraId="50CBD5D9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6D7D387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0DAB8E3" w14:textId="58F158BD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31F3A3F3" w14:textId="1FB5BAE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392, 393 </w:t>
            </w:r>
          </w:p>
        </w:tc>
        <w:tc>
          <w:tcPr>
            <w:tcW w:w="1701" w:type="dxa"/>
            <w:vMerge/>
          </w:tcPr>
          <w:p w14:paraId="6AE55FB1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7500685D" w14:textId="77777777" w:rsidR="00F409A5" w:rsidRDefault="00F409A5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C92072" w14:paraId="7DCEE385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4D6389E1" w14:textId="5DADAC5E" w:rsidR="00C92072" w:rsidRDefault="00C92072" w:rsidP="00C92072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EAD6AE1" w14:textId="6ABA7101" w:rsidR="00C92072" w:rsidRDefault="00C92072" w:rsidP="00C92072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DEA3A63" w14:textId="0D8E31EC" w:rsidR="00C92072" w:rsidRDefault="00C92072" w:rsidP="00C92072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C92072" w14:paraId="77DE449C" w14:textId="77777777" w:rsidTr="00C92072">
        <w:tc>
          <w:tcPr>
            <w:tcW w:w="3114" w:type="dxa"/>
            <w:vMerge w:val="restart"/>
          </w:tcPr>
          <w:p w14:paraId="7B14B451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  <w:p w14:paraId="64003B71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  <w:p w14:paraId="179E7E49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  <w:p w14:paraId="04FB5351" w14:textId="77F5467F" w:rsidR="00C92072" w:rsidRDefault="00C92072" w:rsidP="00C92072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3</w:t>
            </w:r>
          </w:p>
        </w:tc>
        <w:tc>
          <w:tcPr>
            <w:tcW w:w="2268" w:type="dxa"/>
          </w:tcPr>
          <w:p w14:paraId="38B7F06A" w14:textId="54793CCA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Amphis A, B et C</w:t>
            </w:r>
          </w:p>
        </w:tc>
        <w:tc>
          <w:tcPr>
            <w:tcW w:w="2410" w:type="dxa"/>
          </w:tcPr>
          <w:p w14:paraId="038EEFDF" w14:textId="274C0D98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004, 016, 026, 090, 091, 092, 093, 094, 095</w:t>
            </w:r>
          </w:p>
        </w:tc>
        <w:tc>
          <w:tcPr>
            <w:tcW w:w="1701" w:type="dxa"/>
            <w:vMerge w:val="restart"/>
          </w:tcPr>
          <w:p w14:paraId="065C22B3" w14:textId="77777777" w:rsidR="00C92072" w:rsidRDefault="00C92072" w:rsidP="00C9207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6BF72D2" w14:textId="77777777" w:rsidR="00C92072" w:rsidRDefault="00C92072" w:rsidP="00C9207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0EEA2DB" w14:textId="77777777" w:rsidR="00C92072" w:rsidRDefault="00C92072" w:rsidP="00C9207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D94FDEE" w14:textId="2D8FB2AC" w:rsidR="00C92072" w:rsidRPr="00C92072" w:rsidRDefault="00C93A42" w:rsidP="00C9207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834</w:t>
            </w:r>
            <w:r w:rsidR="00C92072" w:rsidRPr="00C92072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C92072" w14:paraId="7846174B" w14:textId="77777777" w:rsidTr="00C92072">
        <w:tc>
          <w:tcPr>
            <w:tcW w:w="3114" w:type="dxa"/>
            <w:vMerge/>
          </w:tcPr>
          <w:p w14:paraId="24FB1ADF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0429CC6" w14:textId="09C6D7BC" w:rsidR="00C92072" w:rsidRDefault="004405EC" w:rsidP="00C9207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</w:tcPr>
          <w:p w14:paraId="268547E0" w14:textId="2CDB3BF5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002, 002A, 002B</w:t>
            </w:r>
            <w:r w:rsidR="004405EC">
              <w:rPr>
                <w:rFonts w:ascii="Century Gothic" w:hAnsi="Century Gothic" w:cs="Arial Narrow"/>
                <w:sz w:val="20"/>
              </w:rPr>
              <w:t>, 024</w:t>
            </w:r>
          </w:p>
        </w:tc>
        <w:tc>
          <w:tcPr>
            <w:tcW w:w="1701" w:type="dxa"/>
            <w:vMerge/>
          </w:tcPr>
          <w:p w14:paraId="62231E16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92072" w14:paraId="0F15A216" w14:textId="77777777" w:rsidTr="00C92072">
        <w:tc>
          <w:tcPr>
            <w:tcW w:w="3114" w:type="dxa"/>
            <w:vMerge/>
          </w:tcPr>
          <w:p w14:paraId="33F88844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0906175" w14:textId="3BDBF991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1DF7ADA8" w14:textId="29F6C9F1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080, 085, 085A, 086, 086A, 087, 087A, 081, 082, 083, 084, 088</w:t>
            </w:r>
          </w:p>
        </w:tc>
        <w:tc>
          <w:tcPr>
            <w:tcW w:w="1701" w:type="dxa"/>
            <w:vMerge/>
          </w:tcPr>
          <w:p w14:paraId="41CDCBF1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93A42" w14:paraId="17CFEA9D" w14:textId="77777777" w:rsidTr="00C92072">
        <w:tc>
          <w:tcPr>
            <w:tcW w:w="3114" w:type="dxa"/>
            <w:vMerge/>
          </w:tcPr>
          <w:p w14:paraId="7DB9BC5A" w14:textId="77777777" w:rsidR="00C93A42" w:rsidRDefault="00C93A42" w:rsidP="00C93A42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97BC034" w14:textId="3E19C3DC" w:rsidR="00C93A42" w:rsidRDefault="00C93A42" w:rsidP="00C93A4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7B89804D" w14:textId="7D7BB532" w:rsidR="00C93A42" w:rsidRDefault="00C93A42" w:rsidP="00C93A4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190, 191, 192, 193, 194, 195</w:t>
            </w:r>
          </w:p>
        </w:tc>
        <w:tc>
          <w:tcPr>
            <w:tcW w:w="1701" w:type="dxa"/>
            <w:vMerge/>
          </w:tcPr>
          <w:p w14:paraId="650BFC03" w14:textId="77777777" w:rsidR="00C93A42" w:rsidRDefault="00C93A42" w:rsidP="00C93A42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93A42" w14:paraId="7E1E776F" w14:textId="77777777" w:rsidTr="00C92072">
        <w:tc>
          <w:tcPr>
            <w:tcW w:w="3114" w:type="dxa"/>
            <w:vMerge/>
          </w:tcPr>
          <w:p w14:paraId="4BF7EF0C" w14:textId="77777777" w:rsidR="00C93A42" w:rsidRDefault="00C93A42" w:rsidP="00C93A42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19A7D06" w14:textId="39C6E50F" w:rsidR="00C93A42" w:rsidRDefault="00C93A42" w:rsidP="00C93A4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1EBB049B" w14:textId="119FABC7" w:rsidR="00C93A42" w:rsidRDefault="00C93A42" w:rsidP="00C93A4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070, 071, 072</w:t>
            </w:r>
          </w:p>
        </w:tc>
        <w:tc>
          <w:tcPr>
            <w:tcW w:w="1701" w:type="dxa"/>
            <w:vMerge/>
          </w:tcPr>
          <w:p w14:paraId="07AC7558" w14:textId="77777777" w:rsidR="00C93A42" w:rsidRDefault="00C93A42" w:rsidP="00C93A42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3EC20930" w14:textId="77777777" w:rsidR="00C92072" w:rsidRDefault="00C92072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967498" w14:paraId="0D4C1188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44EF3F3F" w14:textId="3A5BCC6C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295A34D8" w14:textId="6EBE278B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4AA1DF6" w14:textId="0FFFF74F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967498" w14:paraId="14437F5D" w14:textId="77777777" w:rsidTr="00967498">
        <w:tc>
          <w:tcPr>
            <w:tcW w:w="3114" w:type="dxa"/>
            <w:vMerge w:val="restart"/>
          </w:tcPr>
          <w:p w14:paraId="48322C9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A49337F" w14:textId="6ACCA711" w:rsidR="00967498" w:rsidRDefault="00967498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4</w:t>
            </w:r>
          </w:p>
        </w:tc>
        <w:tc>
          <w:tcPr>
            <w:tcW w:w="2268" w:type="dxa"/>
          </w:tcPr>
          <w:p w14:paraId="2549659B" w14:textId="1F103004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Amphi D</w:t>
            </w:r>
          </w:p>
        </w:tc>
        <w:tc>
          <w:tcPr>
            <w:tcW w:w="2410" w:type="dxa"/>
          </w:tcPr>
          <w:p w14:paraId="0BCBB651" w14:textId="0E4DD896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008</w:t>
            </w:r>
          </w:p>
        </w:tc>
        <w:tc>
          <w:tcPr>
            <w:tcW w:w="1701" w:type="dxa"/>
            <w:vMerge w:val="restart"/>
          </w:tcPr>
          <w:p w14:paraId="6925B39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11DEE16" w14:textId="5BFBFC65" w:rsidR="00967498" w:rsidRPr="00B22E26" w:rsidRDefault="00967498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57</w:t>
            </w:r>
            <w:r w:rsidR="00C93A42">
              <w:rPr>
                <w:rFonts w:ascii="Century Gothic" w:hAnsi="Century Gothic" w:cs="Arial Narrow"/>
                <w:b/>
                <w:bCs/>
                <w:sz w:val="20"/>
              </w:rPr>
              <w:t>8</w:t>
            </w: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967498" w14:paraId="3CA4BEA4" w14:textId="77777777" w:rsidTr="00967498">
        <w:tc>
          <w:tcPr>
            <w:tcW w:w="3114" w:type="dxa"/>
            <w:vMerge/>
          </w:tcPr>
          <w:p w14:paraId="7C79BD31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55BF9A8" w14:textId="185E78CC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1485A1C9" w14:textId="2348798A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082, 083, 180, 181, 182</w:t>
            </w:r>
          </w:p>
        </w:tc>
        <w:tc>
          <w:tcPr>
            <w:tcW w:w="1701" w:type="dxa"/>
            <w:vMerge/>
          </w:tcPr>
          <w:p w14:paraId="659C6A3E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67498" w14:paraId="3D98F2CA" w14:textId="77777777" w:rsidTr="00967498">
        <w:tc>
          <w:tcPr>
            <w:tcW w:w="3114" w:type="dxa"/>
            <w:vMerge/>
          </w:tcPr>
          <w:p w14:paraId="1732658F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36ED979" w14:textId="757BF6AC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4E99A51D" w14:textId="1928AB50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091</w:t>
            </w:r>
          </w:p>
        </w:tc>
        <w:tc>
          <w:tcPr>
            <w:tcW w:w="1701" w:type="dxa"/>
            <w:vMerge/>
          </w:tcPr>
          <w:p w14:paraId="77601F2D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67498" w14:paraId="728C22B5" w14:textId="77777777" w:rsidTr="00967498">
        <w:tc>
          <w:tcPr>
            <w:tcW w:w="3114" w:type="dxa"/>
            <w:vMerge/>
          </w:tcPr>
          <w:p w14:paraId="2FA70986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62520DD" w14:textId="39F847EA" w:rsidR="00967498" w:rsidRDefault="00C93A4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496A8731" w14:textId="5949B774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072, 073</w:t>
            </w:r>
          </w:p>
        </w:tc>
        <w:tc>
          <w:tcPr>
            <w:tcW w:w="1701" w:type="dxa"/>
            <w:vMerge/>
          </w:tcPr>
          <w:p w14:paraId="16D13287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74600A10" w14:textId="77777777" w:rsidR="00967498" w:rsidRDefault="00967498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967498" w14:paraId="0E02E33C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401A7145" w14:textId="40322986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51783D15" w14:textId="5F6FDA1C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CCC2061" w14:textId="610F5B9B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967498" w14:paraId="063B6B70" w14:textId="77777777" w:rsidTr="00967498">
        <w:tc>
          <w:tcPr>
            <w:tcW w:w="3114" w:type="dxa"/>
            <w:vMerge w:val="restart"/>
          </w:tcPr>
          <w:p w14:paraId="46EAF4A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30EB6F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400BC5E" w14:textId="3EB86530" w:rsidR="00477B30" w:rsidRDefault="00477B30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4</w:t>
            </w:r>
          </w:p>
          <w:p w14:paraId="1FD43EE7" w14:textId="424C4BB2" w:rsidR="00967498" w:rsidRDefault="00967498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Cafétéria</w:t>
            </w:r>
          </w:p>
        </w:tc>
        <w:tc>
          <w:tcPr>
            <w:tcW w:w="2268" w:type="dxa"/>
          </w:tcPr>
          <w:p w14:paraId="2C7DF00C" w14:textId="6D0E97D0" w:rsidR="00967498" w:rsidRDefault="00477B30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Salles de réunion </w:t>
            </w:r>
          </w:p>
        </w:tc>
        <w:tc>
          <w:tcPr>
            <w:tcW w:w="2410" w:type="dxa"/>
          </w:tcPr>
          <w:p w14:paraId="766EC4D0" w14:textId="536E3C59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002, 100</w:t>
            </w:r>
          </w:p>
        </w:tc>
        <w:tc>
          <w:tcPr>
            <w:tcW w:w="1701" w:type="dxa"/>
            <w:vMerge w:val="restart"/>
          </w:tcPr>
          <w:p w14:paraId="2B12A4E8" w14:textId="77777777" w:rsidR="00B22E26" w:rsidRDefault="00B22E26" w:rsidP="0096749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D2CA512" w14:textId="77777777" w:rsidR="00B22E26" w:rsidRDefault="00B22E26" w:rsidP="0096749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9DA67CB" w14:textId="77777777" w:rsidR="00B22E26" w:rsidRDefault="00B22E26" w:rsidP="0096749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2815235" w14:textId="5589809B" w:rsidR="00967498" w:rsidRPr="00B22E26" w:rsidRDefault="00C37FC2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3</w:t>
            </w:r>
            <w:r w:rsidR="00062D2C">
              <w:rPr>
                <w:rFonts w:ascii="Century Gothic" w:hAnsi="Century Gothic" w:cs="Arial Narrow"/>
                <w:b/>
                <w:bCs/>
                <w:sz w:val="20"/>
              </w:rPr>
              <w:t>63</w:t>
            </w: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967498" w14:paraId="14394C3F" w14:textId="77777777" w:rsidTr="00967498">
        <w:tc>
          <w:tcPr>
            <w:tcW w:w="3114" w:type="dxa"/>
            <w:vMerge/>
          </w:tcPr>
          <w:p w14:paraId="3095534C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BA95982" w14:textId="2B151426" w:rsidR="00967498" w:rsidRDefault="00477B30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5ADBB454" w14:textId="3EA6E8ED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001, 081</w:t>
            </w:r>
          </w:p>
        </w:tc>
        <w:tc>
          <w:tcPr>
            <w:tcW w:w="1701" w:type="dxa"/>
            <w:vMerge/>
          </w:tcPr>
          <w:p w14:paraId="39A1EE21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67498" w14:paraId="7D296074" w14:textId="77777777" w:rsidTr="00967498">
        <w:tc>
          <w:tcPr>
            <w:tcW w:w="3114" w:type="dxa"/>
            <w:vMerge/>
          </w:tcPr>
          <w:p w14:paraId="2254CB29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A02B7E4" w14:textId="0DCD503F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4555710E" w14:textId="5110D06A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092</w:t>
            </w:r>
          </w:p>
        </w:tc>
        <w:tc>
          <w:tcPr>
            <w:tcW w:w="1701" w:type="dxa"/>
            <w:vMerge/>
          </w:tcPr>
          <w:p w14:paraId="79DF0E02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67498" w14:paraId="0876B25F" w14:textId="77777777" w:rsidTr="00967498">
        <w:tc>
          <w:tcPr>
            <w:tcW w:w="3114" w:type="dxa"/>
            <w:vMerge/>
          </w:tcPr>
          <w:p w14:paraId="37663A8D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7E1092A" w14:textId="5E116104" w:rsidR="00967498" w:rsidRDefault="00C93A4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3F297736" w14:textId="79CF5AFE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070</w:t>
            </w:r>
          </w:p>
        </w:tc>
        <w:tc>
          <w:tcPr>
            <w:tcW w:w="1701" w:type="dxa"/>
            <w:vMerge/>
          </w:tcPr>
          <w:p w14:paraId="34CF1C1F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22FA652F" w14:textId="77777777" w:rsidR="000A7A3C" w:rsidRDefault="000A7A3C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107B94" w:rsidRPr="007561CE" w14:paraId="3FA53F6F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3D6B007F" w14:textId="1A675F94" w:rsidR="00107B94" w:rsidRDefault="00107B94" w:rsidP="00107B9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4CFECC8C" w14:textId="0ACA6DD6" w:rsidR="00107B94" w:rsidRDefault="00107B94" w:rsidP="007561C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5F9EA7A" w14:textId="12E45FA5" w:rsidR="00107B94" w:rsidRDefault="00107B94" w:rsidP="007561C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107B94" w14:paraId="07232F7B" w14:textId="77777777" w:rsidTr="00C37FC2">
        <w:tc>
          <w:tcPr>
            <w:tcW w:w="1271" w:type="dxa"/>
            <w:vMerge w:val="restart"/>
          </w:tcPr>
          <w:p w14:paraId="23D86D6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AE0DA7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35ED03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516598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496A369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35AAE5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682D74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9E84CB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17F5B7E" w14:textId="4A2E337F" w:rsidR="00107B94" w:rsidRDefault="00107B94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5</w:t>
            </w:r>
          </w:p>
        </w:tc>
        <w:tc>
          <w:tcPr>
            <w:tcW w:w="1843" w:type="dxa"/>
            <w:vMerge w:val="restart"/>
          </w:tcPr>
          <w:p w14:paraId="4DE5C644" w14:textId="2404134D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lastRenderedPageBreak/>
              <w:t>Rez de chaussée</w:t>
            </w:r>
          </w:p>
        </w:tc>
        <w:tc>
          <w:tcPr>
            <w:tcW w:w="2268" w:type="dxa"/>
          </w:tcPr>
          <w:p w14:paraId="02F40236" w14:textId="683AD3A1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66058D7C" w14:textId="543F45B8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000, 001, 002, 004, 006, 008, 010, 012, 014</w:t>
            </w:r>
          </w:p>
        </w:tc>
        <w:tc>
          <w:tcPr>
            <w:tcW w:w="1701" w:type="dxa"/>
            <w:vMerge w:val="restart"/>
          </w:tcPr>
          <w:p w14:paraId="3767FD4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ED6A84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194C97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836667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E11ACE8" w14:textId="14017D73" w:rsidR="00107B94" w:rsidRPr="00B22E26" w:rsidRDefault="00107B94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1133 m2</w:t>
            </w:r>
          </w:p>
        </w:tc>
      </w:tr>
      <w:tr w:rsidR="00107B94" w14:paraId="364751B3" w14:textId="77777777" w:rsidTr="00C37FC2">
        <w:tc>
          <w:tcPr>
            <w:tcW w:w="1271" w:type="dxa"/>
            <w:vMerge/>
          </w:tcPr>
          <w:p w14:paraId="6BE12413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731D50E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DC74026" w14:textId="5F60CA02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2FF49EEA" w14:textId="60831C76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011, 016, 018, 020, 021, 023, 029</w:t>
            </w:r>
          </w:p>
        </w:tc>
        <w:tc>
          <w:tcPr>
            <w:tcW w:w="1701" w:type="dxa"/>
            <w:vMerge/>
          </w:tcPr>
          <w:p w14:paraId="568137D2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198B3564" w14:textId="77777777" w:rsidTr="00C37FC2">
        <w:tc>
          <w:tcPr>
            <w:tcW w:w="1271" w:type="dxa"/>
            <w:vMerge/>
          </w:tcPr>
          <w:p w14:paraId="691614C5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F27B41E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135A19E" w14:textId="6C9D653C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0185DF27" w14:textId="01A53B56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080, 081, 082</w:t>
            </w:r>
          </w:p>
        </w:tc>
        <w:tc>
          <w:tcPr>
            <w:tcW w:w="1701" w:type="dxa"/>
            <w:vMerge/>
          </w:tcPr>
          <w:p w14:paraId="07CE89DA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6849A3A0" w14:textId="77777777" w:rsidTr="00C37FC2">
        <w:tc>
          <w:tcPr>
            <w:tcW w:w="1271" w:type="dxa"/>
            <w:vMerge/>
          </w:tcPr>
          <w:p w14:paraId="0C8C0995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35841BD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BDEDABC" w14:textId="5FCE6690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4F7A2780" w14:textId="4108D85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090, 091</w:t>
            </w:r>
          </w:p>
        </w:tc>
        <w:tc>
          <w:tcPr>
            <w:tcW w:w="1701" w:type="dxa"/>
            <w:vMerge/>
          </w:tcPr>
          <w:p w14:paraId="1C4A4519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2D2DA386" w14:textId="77777777" w:rsidTr="00C37FC2">
        <w:tc>
          <w:tcPr>
            <w:tcW w:w="1271" w:type="dxa"/>
            <w:vMerge/>
          </w:tcPr>
          <w:p w14:paraId="6C171F44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E17745B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4D79C40" w14:textId="0003BFC1" w:rsidR="00107B94" w:rsidRDefault="00C93A4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0E923140" w14:textId="1ED83998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070, 071, 072</w:t>
            </w:r>
          </w:p>
        </w:tc>
        <w:tc>
          <w:tcPr>
            <w:tcW w:w="1701" w:type="dxa"/>
            <w:vMerge/>
          </w:tcPr>
          <w:p w14:paraId="19780A3E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6016EF81" w14:textId="77777777" w:rsidTr="00C37FC2">
        <w:tc>
          <w:tcPr>
            <w:tcW w:w="1271" w:type="dxa"/>
            <w:vMerge/>
          </w:tcPr>
          <w:p w14:paraId="4AE70B98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CB49DBD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8141521" w14:textId="5B3403B2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</w:tcPr>
          <w:p w14:paraId="157B790B" w14:textId="575DFAE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013, 017, 019</w:t>
            </w:r>
          </w:p>
        </w:tc>
        <w:tc>
          <w:tcPr>
            <w:tcW w:w="1701" w:type="dxa"/>
            <w:vMerge/>
          </w:tcPr>
          <w:p w14:paraId="3CDF5D9C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0E367119" w14:textId="77777777" w:rsidTr="00C37FC2">
        <w:tc>
          <w:tcPr>
            <w:tcW w:w="1271" w:type="dxa"/>
            <w:vMerge/>
          </w:tcPr>
          <w:p w14:paraId="6AEF0CCA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6FCA94EB" w14:textId="6EA3303B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513018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49BFFF2B" w14:textId="01E0C05F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65AD01F1" w14:textId="2C692B79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122, 124, 130, 132</w:t>
            </w:r>
          </w:p>
        </w:tc>
        <w:tc>
          <w:tcPr>
            <w:tcW w:w="1701" w:type="dxa"/>
            <w:vMerge w:val="restart"/>
          </w:tcPr>
          <w:p w14:paraId="6D696C2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E373AD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194DC6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911302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93054EA" w14:textId="66D8DFDE" w:rsidR="00107B94" w:rsidRPr="00B22E26" w:rsidRDefault="00107B94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1287 m2</w:t>
            </w:r>
          </w:p>
        </w:tc>
      </w:tr>
      <w:tr w:rsidR="00107B94" w14:paraId="385FB012" w14:textId="77777777" w:rsidTr="00C37FC2">
        <w:tc>
          <w:tcPr>
            <w:tcW w:w="1271" w:type="dxa"/>
            <w:vMerge/>
          </w:tcPr>
          <w:p w14:paraId="599D889F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B8F32FA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FA353ED" w14:textId="795AFEF0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Salles </w:t>
            </w:r>
            <w:r w:rsidR="004E61DB">
              <w:rPr>
                <w:rFonts w:ascii="Century Gothic" w:hAnsi="Century Gothic" w:cs="Arial Narrow"/>
                <w:sz w:val="20"/>
              </w:rPr>
              <w:t>de TP</w:t>
            </w:r>
          </w:p>
        </w:tc>
        <w:tc>
          <w:tcPr>
            <w:tcW w:w="2410" w:type="dxa"/>
          </w:tcPr>
          <w:p w14:paraId="07D759EE" w14:textId="6D4A1579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106, 106B, 108, 108A, 112, 113, 114, 115, 116, 117, 120 </w:t>
            </w:r>
          </w:p>
        </w:tc>
        <w:tc>
          <w:tcPr>
            <w:tcW w:w="1701" w:type="dxa"/>
            <w:vMerge/>
          </w:tcPr>
          <w:p w14:paraId="6BA1C717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E61DB" w14:paraId="6FD13255" w14:textId="77777777" w:rsidTr="00C37FC2">
        <w:tc>
          <w:tcPr>
            <w:tcW w:w="1271" w:type="dxa"/>
            <w:vMerge/>
          </w:tcPr>
          <w:p w14:paraId="3433D300" w14:textId="77777777" w:rsidR="004E61DB" w:rsidRDefault="004E61DB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3326DE2" w14:textId="77777777" w:rsidR="004E61DB" w:rsidRDefault="004E61DB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0AE4A80" w14:textId="187F7F64" w:rsidR="004E61DB" w:rsidRDefault="004E61DB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classe</w:t>
            </w:r>
          </w:p>
        </w:tc>
        <w:tc>
          <w:tcPr>
            <w:tcW w:w="2410" w:type="dxa"/>
          </w:tcPr>
          <w:p w14:paraId="396CCA58" w14:textId="149A632B" w:rsidR="004E61DB" w:rsidRDefault="004E61DB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126</w:t>
            </w:r>
          </w:p>
        </w:tc>
        <w:tc>
          <w:tcPr>
            <w:tcW w:w="1701" w:type="dxa"/>
            <w:vMerge/>
          </w:tcPr>
          <w:p w14:paraId="1D9B7481" w14:textId="77777777" w:rsidR="004E61DB" w:rsidRDefault="004E61DB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6F0FCB58" w14:textId="77777777" w:rsidTr="00C37FC2">
        <w:tc>
          <w:tcPr>
            <w:tcW w:w="1271" w:type="dxa"/>
            <w:vMerge/>
          </w:tcPr>
          <w:p w14:paraId="2FD85CE1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A6FED18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2E784E3" w14:textId="52066DF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Amphi Bonnin</w:t>
            </w:r>
          </w:p>
        </w:tc>
        <w:tc>
          <w:tcPr>
            <w:tcW w:w="2410" w:type="dxa"/>
          </w:tcPr>
          <w:p w14:paraId="16E1EA22" w14:textId="224FFC41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110</w:t>
            </w:r>
          </w:p>
        </w:tc>
        <w:tc>
          <w:tcPr>
            <w:tcW w:w="1701" w:type="dxa"/>
            <w:vMerge/>
          </w:tcPr>
          <w:p w14:paraId="73DFE2E1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12914C35" w14:textId="77777777" w:rsidTr="00C37FC2">
        <w:tc>
          <w:tcPr>
            <w:tcW w:w="1271" w:type="dxa"/>
            <w:vMerge/>
          </w:tcPr>
          <w:p w14:paraId="49F27FF9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72460B3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99EACC9" w14:textId="576A747A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67577B4D" w14:textId="322EF376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103, 180, 181, 182, 183, 184, 185, 186, 187</w:t>
            </w:r>
          </w:p>
        </w:tc>
        <w:tc>
          <w:tcPr>
            <w:tcW w:w="1701" w:type="dxa"/>
            <w:vMerge/>
          </w:tcPr>
          <w:p w14:paraId="22222279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2DA2659A" w14:textId="77777777" w:rsidTr="00C37FC2">
        <w:tc>
          <w:tcPr>
            <w:tcW w:w="1271" w:type="dxa"/>
            <w:vMerge/>
          </w:tcPr>
          <w:p w14:paraId="6B255555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247940B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F072EB4" w14:textId="521AF696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31979EE3" w14:textId="3DFF4350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190, 191</w:t>
            </w:r>
          </w:p>
        </w:tc>
        <w:tc>
          <w:tcPr>
            <w:tcW w:w="1701" w:type="dxa"/>
            <w:vMerge/>
          </w:tcPr>
          <w:p w14:paraId="20B728BC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5584461A" w14:textId="77777777" w:rsidTr="00C37FC2">
        <w:tc>
          <w:tcPr>
            <w:tcW w:w="1271" w:type="dxa"/>
            <w:vMerge/>
          </w:tcPr>
          <w:p w14:paraId="4A208C5A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DB53681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BF8DC97" w14:textId="6F62C5EE" w:rsidR="00107B94" w:rsidRDefault="00C93A4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65334BA5" w14:textId="0C628B3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170A, 170B, 171, 172</w:t>
            </w:r>
          </w:p>
        </w:tc>
        <w:tc>
          <w:tcPr>
            <w:tcW w:w="1701" w:type="dxa"/>
            <w:vMerge/>
          </w:tcPr>
          <w:p w14:paraId="7BE9DB05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4C5C0D44" w14:textId="77777777" w:rsidR="00C37FC2" w:rsidRDefault="00C37FC2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7561CE" w14:paraId="14B9D713" w14:textId="77777777" w:rsidTr="008D7330">
        <w:tc>
          <w:tcPr>
            <w:tcW w:w="5382" w:type="dxa"/>
            <w:gridSpan w:val="3"/>
            <w:shd w:val="clear" w:color="auto" w:fill="BFBFBF" w:themeFill="background1" w:themeFillShade="BF"/>
          </w:tcPr>
          <w:p w14:paraId="76922319" w14:textId="32F39882" w:rsidR="007561CE" w:rsidRDefault="007561CE" w:rsidP="007561C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 xml:space="preserve">Secteurs </w:t>
            </w:r>
            <w:r w:rsidR="0051274B">
              <w:rPr>
                <w:rFonts w:ascii="Century Gothic" w:hAnsi="Century Gothic" w:cs="Arial Narrow"/>
                <w:sz w:val="20"/>
              </w:rPr>
              <w:t>l</w:t>
            </w:r>
            <w:r>
              <w:rPr>
                <w:rFonts w:ascii="Century Gothic" w:hAnsi="Century Gothic" w:cs="Arial Narrow"/>
                <w:sz w:val="20"/>
              </w:rPr>
              <w:t>o</w:t>
            </w:r>
            <w:r w:rsidRPr="002B1097">
              <w:rPr>
                <w:rFonts w:ascii="Century Gothic" w:hAnsi="Century Gothic" w:cs="Arial Narrow"/>
                <w:sz w:val="20"/>
              </w:rPr>
              <w:t>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5F59632D" w14:textId="6432BBAF" w:rsidR="007561CE" w:rsidRDefault="007561CE" w:rsidP="00107B9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33EA12C" w14:textId="27E9B771" w:rsidR="007561CE" w:rsidRDefault="007561CE" w:rsidP="00107B94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1C0032" w14:paraId="05D6202C" w14:textId="77777777" w:rsidTr="00107B94">
        <w:tc>
          <w:tcPr>
            <w:tcW w:w="1271" w:type="dxa"/>
            <w:vMerge w:val="restart"/>
          </w:tcPr>
          <w:p w14:paraId="4297508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BDE4C2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E2DEEC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9117CA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673B2A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026C23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CB109F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3BC4EF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87CAF53" w14:textId="2ED95C72" w:rsidR="001C0032" w:rsidRDefault="001C0032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6</w:t>
            </w:r>
          </w:p>
        </w:tc>
        <w:tc>
          <w:tcPr>
            <w:tcW w:w="1843" w:type="dxa"/>
            <w:vMerge w:val="restart"/>
          </w:tcPr>
          <w:p w14:paraId="225ECF35" w14:textId="380678E9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</w:tcPr>
          <w:p w14:paraId="2A3FE5BE" w14:textId="6E5134BE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705D7A6B" w14:textId="428A3B60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036, 037, 038, 039, 040, 041, 042, 044, 046, 048, 050</w:t>
            </w:r>
          </w:p>
        </w:tc>
        <w:tc>
          <w:tcPr>
            <w:tcW w:w="1701" w:type="dxa"/>
            <w:vMerge w:val="restart"/>
          </w:tcPr>
          <w:p w14:paraId="152D339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50ED51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78912B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D2E5740" w14:textId="40A05CE3" w:rsidR="001C0032" w:rsidRPr="00B22E26" w:rsidRDefault="001C0032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350 m2</w:t>
            </w:r>
          </w:p>
        </w:tc>
      </w:tr>
      <w:tr w:rsidR="001C0032" w14:paraId="5BAA0C52" w14:textId="77777777" w:rsidTr="00107B94">
        <w:tc>
          <w:tcPr>
            <w:tcW w:w="1271" w:type="dxa"/>
            <w:vMerge/>
          </w:tcPr>
          <w:p w14:paraId="029CFD5F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BB0E0A1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BA66665" w14:textId="4B6BAA80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Local à faible occupation</w:t>
            </w:r>
          </w:p>
        </w:tc>
        <w:tc>
          <w:tcPr>
            <w:tcW w:w="2410" w:type="dxa"/>
          </w:tcPr>
          <w:p w14:paraId="29B2FC5F" w14:textId="7070C871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047</w:t>
            </w:r>
          </w:p>
        </w:tc>
        <w:tc>
          <w:tcPr>
            <w:tcW w:w="1701" w:type="dxa"/>
            <w:vMerge/>
          </w:tcPr>
          <w:p w14:paraId="52888D85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C0032" w14:paraId="5D397C2A" w14:textId="77777777" w:rsidTr="00107B94">
        <w:tc>
          <w:tcPr>
            <w:tcW w:w="1271" w:type="dxa"/>
            <w:vMerge/>
          </w:tcPr>
          <w:p w14:paraId="25A779EF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4FD9EFE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0C92F98" w14:textId="146FCB6A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réunion</w:t>
            </w:r>
          </w:p>
        </w:tc>
        <w:tc>
          <w:tcPr>
            <w:tcW w:w="2410" w:type="dxa"/>
          </w:tcPr>
          <w:p w14:paraId="3133B256" w14:textId="5C90E5E0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043</w:t>
            </w:r>
          </w:p>
        </w:tc>
        <w:tc>
          <w:tcPr>
            <w:tcW w:w="1701" w:type="dxa"/>
            <w:vMerge/>
          </w:tcPr>
          <w:p w14:paraId="274D5819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C0032" w14:paraId="7DFC218F" w14:textId="77777777" w:rsidTr="00107B94">
        <w:tc>
          <w:tcPr>
            <w:tcW w:w="1271" w:type="dxa"/>
            <w:vMerge/>
          </w:tcPr>
          <w:p w14:paraId="015D433C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1E8FE74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276A80C" w14:textId="44628865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6D1995C5" w14:textId="5BCFC283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082, 086</w:t>
            </w:r>
          </w:p>
        </w:tc>
        <w:tc>
          <w:tcPr>
            <w:tcW w:w="1701" w:type="dxa"/>
            <w:vMerge/>
          </w:tcPr>
          <w:p w14:paraId="0993965D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C0032" w14:paraId="79DC6724" w14:textId="77777777" w:rsidTr="00107B94">
        <w:tc>
          <w:tcPr>
            <w:tcW w:w="1271" w:type="dxa"/>
            <w:vMerge/>
          </w:tcPr>
          <w:p w14:paraId="4CA0587E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E6FC931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1863A76" w14:textId="0F4E9325" w:rsidR="001C0032" w:rsidRDefault="00C93A4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757D9CA7" w14:textId="7A6E8F4D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073, 074</w:t>
            </w:r>
          </w:p>
        </w:tc>
        <w:tc>
          <w:tcPr>
            <w:tcW w:w="1701" w:type="dxa"/>
            <w:vMerge/>
          </w:tcPr>
          <w:p w14:paraId="6EEFA010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C0032" w14:paraId="48F53946" w14:textId="77777777" w:rsidTr="00107B94">
        <w:tc>
          <w:tcPr>
            <w:tcW w:w="1271" w:type="dxa"/>
            <w:vMerge/>
          </w:tcPr>
          <w:p w14:paraId="176DCE7C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6A972F01" w14:textId="26CB253A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1C0032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44F32FE6" w14:textId="163A536A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40817208" w14:textId="36DFA725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103C, 111, 111A</w:t>
            </w:r>
            <w:r w:rsidR="004F2DD3">
              <w:rPr>
                <w:rFonts w:ascii="Century Gothic" w:hAnsi="Century Gothic" w:cs="Arial Narrow"/>
                <w:sz w:val="20"/>
              </w:rPr>
              <w:t>, 113</w:t>
            </w:r>
          </w:p>
        </w:tc>
        <w:tc>
          <w:tcPr>
            <w:tcW w:w="1701" w:type="dxa"/>
            <w:vMerge w:val="restart"/>
          </w:tcPr>
          <w:p w14:paraId="5234C5E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994289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2B5CC6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CB8B54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ADE1998" w14:textId="10DDE54D" w:rsidR="001C0032" w:rsidRDefault="004C7810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1003</w:t>
            </w:r>
            <w:r w:rsidR="001C0032"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  <w:p w14:paraId="056A556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10070D4" w14:textId="4A7F48D5" w:rsidR="00B22E26" w:rsidRP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4F2DD3" w14:paraId="5EBF3B52" w14:textId="77777777" w:rsidTr="00107B94">
        <w:tc>
          <w:tcPr>
            <w:tcW w:w="1271" w:type="dxa"/>
            <w:vMerge/>
          </w:tcPr>
          <w:p w14:paraId="02A31E7B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6D50550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539A37B" w14:textId="397CBF9D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TP</w:t>
            </w:r>
          </w:p>
        </w:tc>
        <w:tc>
          <w:tcPr>
            <w:tcW w:w="2410" w:type="dxa"/>
          </w:tcPr>
          <w:p w14:paraId="3F419939" w14:textId="5F25ADC1" w:rsidR="004F2DD3" w:rsidRPr="001C0032" w:rsidRDefault="004F2DD3" w:rsidP="004F2DD3">
            <w:pPr>
              <w:rPr>
                <w:rFonts w:ascii="Century Gothic" w:hAnsi="Century Gothic" w:cs="ADLaM Display"/>
                <w:sz w:val="20"/>
              </w:rPr>
            </w:pP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100, 101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,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103,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103B,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104,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105, 105A,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106, 109,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112, 115, 117</w:t>
            </w:r>
          </w:p>
        </w:tc>
        <w:tc>
          <w:tcPr>
            <w:tcW w:w="1701" w:type="dxa"/>
            <w:vMerge/>
          </w:tcPr>
          <w:p w14:paraId="529FFD24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F2DD3" w14:paraId="2891190B" w14:textId="77777777" w:rsidTr="00107B94">
        <w:tc>
          <w:tcPr>
            <w:tcW w:w="1271" w:type="dxa"/>
            <w:vMerge/>
          </w:tcPr>
          <w:p w14:paraId="739A562B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2E8A257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1A89AAE" w14:textId="621C5CDC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classe</w:t>
            </w:r>
          </w:p>
        </w:tc>
        <w:tc>
          <w:tcPr>
            <w:tcW w:w="2410" w:type="dxa"/>
          </w:tcPr>
          <w:p w14:paraId="2C42CC19" w14:textId="1ECA6883" w:rsidR="004F2DD3" w:rsidRPr="001C0032" w:rsidRDefault="004F2DD3" w:rsidP="004F2DD3">
            <w:pP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102</w:t>
            </w:r>
          </w:p>
        </w:tc>
        <w:tc>
          <w:tcPr>
            <w:tcW w:w="1701" w:type="dxa"/>
            <w:vMerge/>
          </w:tcPr>
          <w:p w14:paraId="199C9F1F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F2DD3" w14:paraId="180E5CFD" w14:textId="77777777" w:rsidTr="00107B94">
        <w:tc>
          <w:tcPr>
            <w:tcW w:w="1271" w:type="dxa"/>
            <w:vMerge/>
          </w:tcPr>
          <w:p w14:paraId="3ECE4824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AB275AE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B595D90" w14:textId="3326C822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</w:tcPr>
          <w:p w14:paraId="2E6756D9" w14:textId="71D8A1E8" w:rsidR="004F2DD3" w:rsidRPr="001C0032" w:rsidRDefault="004F2DD3" w:rsidP="004F2DD3">
            <w:pP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</w:pP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103A,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107, 107A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,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108, 108A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et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108B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(ou 110)</w:t>
            </w:r>
          </w:p>
        </w:tc>
        <w:tc>
          <w:tcPr>
            <w:tcW w:w="1701" w:type="dxa"/>
            <w:vMerge/>
          </w:tcPr>
          <w:p w14:paraId="4D7B8E49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F2DD3" w14:paraId="44024633" w14:textId="77777777" w:rsidTr="00107B94">
        <w:tc>
          <w:tcPr>
            <w:tcW w:w="1271" w:type="dxa"/>
            <w:vMerge/>
          </w:tcPr>
          <w:p w14:paraId="6953B28C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AF58511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7FEBFB5" w14:textId="39DE994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130D5720" w14:textId="206DDE7D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180, 181</w:t>
            </w:r>
          </w:p>
        </w:tc>
        <w:tc>
          <w:tcPr>
            <w:tcW w:w="1701" w:type="dxa"/>
            <w:vMerge/>
          </w:tcPr>
          <w:p w14:paraId="01D42E56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F2DD3" w14:paraId="48CEFF0F" w14:textId="77777777" w:rsidTr="00107B94">
        <w:tc>
          <w:tcPr>
            <w:tcW w:w="1271" w:type="dxa"/>
            <w:vMerge/>
          </w:tcPr>
          <w:p w14:paraId="264BEBC5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9A0BBDC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653B1DA" w14:textId="5C8FFF45" w:rsidR="004F2DD3" w:rsidRDefault="00C93A42" w:rsidP="004F2DD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43DAC43F" w14:textId="69C3726B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170, 171, 172,173</w:t>
            </w:r>
          </w:p>
        </w:tc>
        <w:tc>
          <w:tcPr>
            <w:tcW w:w="1701" w:type="dxa"/>
            <w:vMerge/>
          </w:tcPr>
          <w:p w14:paraId="3AA78CBD" w14:textId="77777777" w:rsidR="004F2DD3" w:rsidRDefault="004F2DD3" w:rsidP="004F2DD3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27963F43" w14:textId="77777777" w:rsidR="00107B94" w:rsidRDefault="00107B94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8B5303" w14:paraId="6FFE24EA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33DC0DE1" w14:textId="7D2139EC" w:rsidR="008B5303" w:rsidRDefault="008B5303" w:rsidP="008B5303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C0D43D6" w14:textId="7EB806CB" w:rsidR="008B5303" w:rsidRDefault="008B5303" w:rsidP="008B5303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3F02D14" w14:textId="74E9A7E2" w:rsidR="008B5303" w:rsidRDefault="008B5303" w:rsidP="008B5303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8B5303" w14:paraId="1F607070" w14:textId="77777777" w:rsidTr="008B5303">
        <w:tc>
          <w:tcPr>
            <w:tcW w:w="1271" w:type="dxa"/>
            <w:vMerge w:val="restart"/>
          </w:tcPr>
          <w:p w14:paraId="369D4AAF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A1CADE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6B90019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A93E8C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80DC68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A26076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F9D2FF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C681D6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E651F4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FC98B2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1004F5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CFD0BB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82B17A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EEF027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2400F2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DE98ED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405170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DFEA02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875D35F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E8F060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5F04E0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3DB1E3F" w14:textId="4FE6D7C4" w:rsidR="008B5303" w:rsidRDefault="008B5303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7</w:t>
            </w:r>
          </w:p>
        </w:tc>
        <w:tc>
          <w:tcPr>
            <w:tcW w:w="1843" w:type="dxa"/>
            <w:vMerge w:val="restart"/>
          </w:tcPr>
          <w:p w14:paraId="08240678" w14:textId="0DF8A793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</w:tcPr>
          <w:p w14:paraId="6918EA2E" w14:textId="53CC25E5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7BDCD693" w14:textId="4B269D81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002, 004, 019, 020, 021, 022</w:t>
            </w:r>
          </w:p>
        </w:tc>
        <w:tc>
          <w:tcPr>
            <w:tcW w:w="1701" w:type="dxa"/>
            <w:vMerge w:val="restart"/>
          </w:tcPr>
          <w:p w14:paraId="5BCF20F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0E4178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F7863D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FCDE0A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2C69142" w14:textId="0FBD3679" w:rsidR="008B5303" w:rsidRDefault="004C7810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756</w:t>
            </w:r>
            <w:r w:rsidR="008B5303"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  <w:p w14:paraId="07F60B2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220CCDF" w14:textId="3196DA9E" w:rsidR="00B22E26" w:rsidRP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8B5303" w14:paraId="150E9D89" w14:textId="77777777" w:rsidTr="008B5303">
        <w:tc>
          <w:tcPr>
            <w:tcW w:w="1271" w:type="dxa"/>
            <w:vMerge/>
          </w:tcPr>
          <w:p w14:paraId="51C641F7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DDD934C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8689A08" w14:textId="3E756D3B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Salles de </w:t>
            </w:r>
            <w:r w:rsidR="00C841AB">
              <w:rPr>
                <w:rFonts w:ascii="Century Gothic" w:hAnsi="Century Gothic" w:cs="Arial Narrow"/>
                <w:sz w:val="20"/>
              </w:rPr>
              <w:t>manipulation</w:t>
            </w:r>
          </w:p>
        </w:tc>
        <w:tc>
          <w:tcPr>
            <w:tcW w:w="2410" w:type="dxa"/>
          </w:tcPr>
          <w:p w14:paraId="5FEA136D" w14:textId="309DD946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001, </w:t>
            </w:r>
            <w:r w:rsidR="00C841AB">
              <w:rPr>
                <w:rFonts w:ascii="Century Gothic" w:hAnsi="Century Gothic" w:cs="Arial Narrow"/>
                <w:sz w:val="20"/>
              </w:rPr>
              <w:t xml:space="preserve">001A, 001B, </w:t>
            </w:r>
            <w:r>
              <w:rPr>
                <w:rFonts w:ascii="Century Gothic" w:hAnsi="Century Gothic" w:cs="Arial Narrow"/>
                <w:sz w:val="20"/>
              </w:rPr>
              <w:t>006, 006A, 018, 025</w:t>
            </w:r>
          </w:p>
        </w:tc>
        <w:tc>
          <w:tcPr>
            <w:tcW w:w="1701" w:type="dxa"/>
            <w:vMerge/>
          </w:tcPr>
          <w:p w14:paraId="31F81371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6FC38FAB" w14:textId="77777777" w:rsidTr="008B5303">
        <w:tc>
          <w:tcPr>
            <w:tcW w:w="1271" w:type="dxa"/>
            <w:vMerge/>
          </w:tcPr>
          <w:p w14:paraId="6CBE4F2F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BF0A3AD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9C40960" w14:textId="5B64EF0C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30A88670" w14:textId="2DE33220" w:rsidR="008B5303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060, 080, 081, 082, 085, 086, 088</w:t>
            </w:r>
          </w:p>
        </w:tc>
        <w:tc>
          <w:tcPr>
            <w:tcW w:w="1701" w:type="dxa"/>
            <w:vMerge/>
          </w:tcPr>
          <w:p w14:paraId="4C3A3301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00059D73" w14:textId="77777777" w:rsidTr="008B5303">
        <w:tc>
          <w:tcPr>
            <w:tcW w:w="1271" w:type="dxa"/>
            <w:vMerge/>
          </w:tcPr>
          <w:p w14:paraId="3C6B78F3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20BD66D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B2DC667" w14:textId="7AFA211D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</w:t>
            </w:r>
            <w:r w:rsidR="00C841AB">
              <w:rPr>
                <w:rFonts w:ascii="Century Gothic" w:hAnsi="Century Gothic" w:cs="Arial Narrow"/>
                <w:sz w:val="20"/>
              </w:rPr>
              <w:t>l</w:t>
            </w:r>
            <w:r>
              <w:rPr>
                <w:rFonts w:ascii="Century Gothic" w:hAnsi="Century Gothic" w:cs="Arial Narrow"/>
                <w:sz w:val="20"/>
              </w:rPr>
              <w:t xml:space="preserve"> à faible occupation</w:t>
            </w:r>
          </w:p>
        </w:tc>
        <w:tc>
          <w:tcPr>
            <w:tcW w:w="2410" w:type="dxa"/>
          </w:tcPr>
          <w:p w14:paraId="462116BE" w14:textId="73FC4988" w:rsidR="008B5303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008</w:t>
            </w:r>
          </w:p>
        </w:tc>
        <w:tc>
          <w:tcPr>
            <w:tcW w:w="1701" w:type="dxa"/>
            <w:vMerge/>
          </w:tcPr>
          <w:p w14:paraId="7E723FC6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700DCB98" w14:textId="77777777" w:rsidTr="008B5303">
        <w:tc>
          <w:tcPr>
            <w:tcW w:w="1271" w:type="dxa"/>
            <w:vMerge/>
          </w:tcPr>
          <w:p w14:paraId="7275E478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FCAC96E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19E4FB7" w14:textId="2560EB2A" w:rsidR="008B5303" w:rsidRDefault="00C93A42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  <w:r w:rsidR="008B5303">
              <w:rPr>
                <w:rFonts w:ascii="Century Gothic" w:hAnsi="Century Gothic" w:cs="Arial Narrow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0164CF4A" w14:textId="4E4F50F3" w:rsidR="008B5303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070, 071, 072</w:t>
            </w:r>
          </w:p>
        </w:tc>
        <w:tc>
          <w:tcPr>
            <w:tcW w:w="1701" w:type="dxa"/>
            <w:vMerge/>
          </w:tcPr>
          <w:p w14:paraId="1370F904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2C198D9B" w14:textId="77777777" w:rsidTr="008B5303">
        <w:tc>
          <w:tcPr>
            <w:tcW w:w="1271" w:type="dxa"/>
            <w:vMerge/>
          </w:tcPr>
          <w:p w14:paraId="5C4873F3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2951EE5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DCF2D6E" w14:textId="09393951" w:rsidR="008B5303" w:rsidRDefault="00BB566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600EA090" w14:textId="5EB4528D" w:rsidR="008B5303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090, 091, 092</w:t>
            </w:r>
          </w:p>
        </w:tc>
        <w:tc>
          <w:tcPr>
            <w:tcW w:w="1701" w:type="dxa"/>
            <w:vMerge/>
          </w:tcPr>
          <w:p w14:paraId="2C3298B8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431BAA27" w14:textId="77777777" w:rsidTr="008B5303">
        <w:tc>
          <w:tcPr>
            <w:tcW w:w="1271" w:type="dxa"/>
            <w:vMerge/>
          </w:tcPr>
          <w:p w14:paraId="6B5A4713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0165A6F5" w14:textId="642EE1A0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8B5303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33C2ACA4" w14:textId="432E464F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3A34E794" w14:textId="3508563B" w:rsidR="006916A7" w:rsidRPr="006916A7" w:rsidRDefault="006916A7" w:rsidP="006916A7">
            <w:pPr>
              <w:suppressAutoHyphens w:val="0"/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6916A7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102, 103A, 103B,</w:t>
            </w:r>
            <w:r w:rsidR="004C781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103C,</w:t>
            </w:r>
            <w:r w:rsidRPr="006916A7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104, 106, 108, 111, 111A, 113, 113A, 114, 115, 115A, 117, 117A, 125, 125A, 126, 127, 127A, 129, 129A, 130, 132, 136A, 136B, 136C, 137, 138, 139, 141, 142</w:t>
            </w:r>
          </w:p>
          <w:p w14:paraId="4E65ECCA" w14:textId="77777777" w:rsidR="008B5303" w:rsidRPr="006916A7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701" w:type="dxa"/>
            <w:vMerge w:val="restart"/>
          </w:tcPr>
          <w:p w14:paraId="67D13C4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9804DE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B879AC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964A46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D3DFA1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CA275C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F66BEE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49F675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DB01B2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FC55F7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739E53A" w14:textId="39F47EE8" w:rsidR="008B5303" w:rsidRPr="00B22E26" w:rsidRDefault="008B5303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1</w:t>
            </w:r>
            <w:r w:rsidR="00062D2C">
              <w:rPr>
                <w:rFonts w:ascii="Century Gothic" w:hAnsi="Century Gothic" w:cs="Arial Narrow"/>
                <w:b/>
                <w:bCs/>
                <w:sz w:val="20"/>
              </w:rPr>
              <w:t>574</w:t>
            </w: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8B5303" w14:paraId="1C0CCD65" w14:textId="77777777" w:rsidTr="008B5303">
        <w:tc>
          <w:tcPr>
            <w:tcW w:w="1271" w:type="dxa"/>
            <w:vMerge/>
          </w:tcPr>
          <w:p w14:paraId="175B69F8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8FD13BB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FEAAF19" w14:textId="72E42A20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</w:t>
            </w:r>
            <w:r w:rsidR="001354B9">
              <w:rPr>
                <w:rFonts w:ascii="Century Gothic" w:hAnsi="Century Gothic" w:cs="Arial Narrow"/>
                <w:sz w:val="20"/>
              </w:rPr>
              <w:t xml:space="preserve"> de pause</w:t>
            </w:r>
          </w:p>
        </w:tc>
        <w:tc>
          <w:tcPr>
            <w:tcW w:w="2410" w:type="dxa"/>
          </w:tcPr>
          <w:p w14:paraId="394C1478" w14:textId="72E66363" w:rsidR="008B5303" w:rsidRPr="004F5BF0" w:rsidRDefault="001354B9" w:rsidP="008B5303">
            <w:pPr>
              <w:rPr>
                <w:rFonts w:ascii="Century Gothic" w:hAnsi="Century Gothic" w:cs="Arial Narrow"/>
                <w:sz w:val="20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131</w:t>
            </w:r>
          </w:p>
        </w:tc>
        <w:tc>
          <w:tcPr>
            <w:tcW w:w="1701" w:type="dxa"/>
            <w:vMerge/>
          </w:tcPr>
          <w:p w14:paraId="36BA16E3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354B9" w14:paraId="1652B9D5" w14:textId="77777777" w:rsidTr="008B5303">
        <w:tc>
          <w:tcPr>
            <w:tcW w:w="1271" w:type="dxa"/>
            <w:vMerge/>
          </w:tcPr>
          <w:p w14:paraId="491B2D7D" w14:textId="77777777" w:rsidR="001354B9" w:rsidRDefault="001354B9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2ACF2E5" w14:textId="77777777" w:rsidR="001354B9" w:rsidRDefault="001354B9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FEF16E8" w14:textId="2124FB96" w:rsidR="001354B9" w:rsidRDefault="001354B9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024E8259" w14:textId="634E244E" w:rsidR="001354B9" w:rsidRPr="004F5BF0" w:rsidRDefault="001354B9" w:rsidP="008B5303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101,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110A, 116, 118, 120, 121, 122A, 123,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134</w:t>
            </w:r>
          </w:p>
        </w:tc>
        <w:tc>
          <w:tcPr>
            <w:tcW w:w="1701" w:type="dxa"/>
            <w:vMerge/>
          </w:tcPr>
          <w:p w14:paraId="18EB4F6D" w14:textId="77777777" w:rsidR="001354B9" w:rsidRDefault="001354B9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354B9" w14:paraId="5A30BC0F" w14:textId="77777777" w:rsidTr="008B5303">
        <w:tc>
          <w:tcPr>
            <w:tcW w:w="1271" w:type="dxa"/>
            <w:vMerge/>
          </w:tcPr>
          <w:p w14:paraId="59622E26" w14:textId="77777777" w:rsidR="001354B9" w:rsidRDefault="001354B9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691526E" w14:textId="77777777" w:rsidR="001354B9" w:rsidRDefault="001354B9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0140BA5" w14:textId="2F1F825B" w:rsidR="001354B9" w:rsidRDefault="001354B9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manipulation</w:t>
            </w:r>
          </w:p>
        </w:tc>
        <w:tc>
          <w:tcPr>
            <w:tcW w:w="2410" w:type="dxa"/>
          </w:tcPr>
          <w:p w14:paraId="0C0F8FF0" w14:textId="50A4B2C5" w:rsidR="001354B9" w:rsidRPr="004F5BF0" w:rsidRDefault="001354B9" w:rsidP="008B5303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105, 109</w:t>
            </w:r>
          </w:p>
        </w:tc>
        <w:tc>
          <w:tcPr>
            <w:tcW w:w="1701" w:type="dxa"/>
            <w:vMerge/>
          </w:tcPr>
          <w:p w14:paraId="4C11993E" w14:textId="77777777" w:rsidR="001354B9" w:rsidRDefault="001354B9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4B788D20" w14:textId="77777777" w:rsidTr="008B5303">
        <w:tc>
          <w:tcPr>
            <w:tcW w:w="1271" w:type="dxa"/>
            <w:vMerge/>
          </w:tcPr>
          <w:p w14:paraId="323067BF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608CBE1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A8220C7" w14:textId="467DD7BA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0D3021F3" w14:textId="1618A891" w:rsidR="008B5303" w:rsidRPr="004F5BF0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189B, 189, 188, 182, 184,</w:t>
            </w:r>
            <w:r w:rsid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122, 136, 186, 183, 103,</w:t>
            </w:r>
            <w:r w:rsid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185, 181, 180,</w:t>
            </w:r>
            <w:r w:rsidR="00730789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180A, 181A</w:t>
            </w:r>
          </w:p>
        </w:tc>
        <w:tc>
          <w:tcPr>
            <w:tcW w:w="1701" w:type="dxa"/>
            <w:vMerge/>
          </w:tcPr>
          <w:p w14:paraId="0A932ED6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7B2BF5A0" w14:textId="77777777" w:rsidTr="00D463A0">
        <w:tc>
          <w:tcPr>
            <w:tcW w:w="1271" w:type="dxa"/>
            <w:vMerge/>
          </w:tcPr>
          <w:p w14:paraId="6ACAE61B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4EA7FB7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3324428" w14:textId="3F5075D5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  <w:vAlign w:val="bottom"/>
          </w:tcPr>
          <w:p w14:paraId="2A6D809C" w14:textId="376B41B1" w:rsidR="006916A7" w:rsidRPr="004F5BF0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110, 112, 114, 116A, 124</w:t>
            </w:r>
            <w:r w:rsidR="0000682A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 128</w:t>
            </w:r>
          </w:p>
        </w:tc>
        <w:tc>
          <w:tcPr>
            <w:tcW w:w="1701" w:type="dxa"/>
            <w:vMerge/>
          </w:tcPr>
          <w:p w14:paraId="45EB9E7D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6F0F1D47" w14:textId="77777777" w:rsidTr="001B11BA">
        <w:tc>
          <w:tcPr>
            <w:tcW w:w="1271" w:type="dxa"/>
            <w:vMerge/>
          </w:tcPr>
          <w:p w14:paraId="607B019F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9FA0C66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8BA8484" w14:textId="01FB3D33" w:rsidR="006916A7" w:rsidRDefault="00C93A42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bottom"/>
          </w:tcPr>
          <w:p w14:paraId="667A7F29" w14:textId="50E50C02" w:rsidR="006916A7" w:rsidRPr="004F5BF0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170, 171, 172, 173, 174</w:t>
            </w:r>
          </w:p>
        </w:tc>
        <w:tc>
          <w:tcPr>
            <w:tcW w:w="1701" w:type="dxa"/>
            <w:vMerge/>
          </w:tcPr>
          <w:p w14:paraId="046D457A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2450ACAB" w14:textId="77777777" w:rsidTr="001B11BA">
        <w:tc>
          <w:tcPr>
            <w:tcW w:w="1271" w:type="dxa"/>
            <w:vMerge/>
          </w:tcPr>
          <w:p w14:paraId="31E32355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1CF3524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53687EF" w14:textId="5BBFFE32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bottom"/>
          </w:tcPr>
          <w:p w14:paraId="0809BE5C" w14:textId="5A685698" w:rsidR="006916A7" w:rsidRPr="004F5BF0" w:rsidRDefault="004F5BF0" w:rsidP="006916A7">
            <w:pPr>
              <w:rPr>
                <w:rFonts w:ascii="Century Gothic" w:hAnsi="Century Gothic" w:cs="Arial Narrow"/>
                <w:sz w:val="20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192, 191, 190</w:t>
            </w:r>
          </w:p>
        </w:tc>
        <w:tc>
          <w:tcPr>
            <w:tcW w:w="1701" w:type="dxa"/>
            <w:vMerge/>
          </w:tcPr>
          <w:p w14:paraId="78D87D6D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3E05D7DE" w14:textId="77777777" w:rsidTr="008B5303">
        <w:tc>
          <w:tcPr>
            <w:tcW w:w="1271" w:type="dxa"/>
            <w:vMerge/>
          </w:tcPr>
          <w:p w14:paraId="45FCEF84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137D7B2A" w14:textId="3EE59F09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2è étage</w:t>
            </w:r>
          </w:p>
        </w:tc>
        <w:tc>
          <w:tcPr>
            <w:tcW w:w="2268" w:type="dxa"/>
          </w:tcPr>
          <w:p w14:paraId="4FEAB66D" w14:textId="2F9685B8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Amphi</w:t>
            </w:r>
          </w:p>
        </w:tc>
        <w:tc>
          <w:tcPr>
            <w:tcW w:w="2410" w:type="dxa"/>
          </w:tcPr>
          <w:p w14:paraId="7A6547F7" w14:textId="2E093B53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200</w:t>
            </w:r>
          </w:p>
        </w:tc>
        <w:tc>
          <w:tcPr>
            <w:tcW w:w="1701" w:type="dxa"/>
            <w:vMerge w:val="restart"/>
          </w:tcPr>
          <w:p w14:paraId="2FF6EE1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E195542" w14:textId="6CE889AF" w:rsidR="006916A7" w:rsidRDefault="006916A7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215 m2</w:t>
            </w:r>
          </w:p>
          <w:p w14:paraId="1A86BCCE" w14:textId="764B15A0" w:rsidR="00B22E26" w:rsidRP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6916A7" w14:paraId="4DB3910C" w14:textId="77777777" w:rsidTr="008B5303">
        <w:tc>
          <w:tcPr>
            <w:tcW w:w="1271" w:type="dxa"/>
            <w:vMerge/>
          </w:tcPr>
          <w:p w14:paraId="01373FDC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F999717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24621BB" w14:textId="0E955FEC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</w:t>
            </w:r>
          </w:p>
        </w:tc>
        <w:tc>
          <w:tcPr>
            <w:tcW w:w="2410" w:type="dxa"/>
          </w:tcPr>
          <w:p w14:paraId="5788AFBD" w14:textId="4E7263DD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280</w:t>
            </w:r>
          </w:p>
        </w:tc>
        <w:tc>
          <w:tcPr>
            <w:tcW w:w="1701" w:type="dxa"/>
            <w:vMerge/>
          </w:tcPr>
          <w:p w14:paraId="31CAD754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1B51F014" w14:textId="77777777" w:rsidTr="008B5303">
        <w:tc>
          <w:tcPr>
            <w:tcW w:w="1271" w:type="dxa"/>
            <w:vMerge/>
          </w:tcPr>
          <w:p w14:paraId="7CD069E6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27B9603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A36DBDD" w14:textId="057921C6" w:rsidR="006916A7" w:rsidRDefault="00C93A42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659D80E7" w14:textId="6ED30FD9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270</w:t>
            </w:r>
          </w:p>
        </w:tc>
        <w:tc>
          <w:tcPr>
            <w:tcW w:w="1701" w:type="dxa"/>
            <w:vMerge/>
          </w:tcPr>
          <w:p w14:paraId="66671307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34213E55" w14:textId="77777777" w:rsidTr="008B5303">
        <w:tc>
          <w:tcPr>
            <w:tcW w:w="1271" w:type="dxa"/>
            <w:vMerge/>
          </w:tcPr>
          <w:p w14:paraId="3173DE66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527AC32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E05DC66" w14:textId="18C471CF" w:rsidR="006916A7" w:rsidRDefault="008A7F32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</w:t>
            </w:r>
          </w:p>
        </w:tc>
        <w:tc>
          <w:tcPr>
            <w:tcW w:w="2410" w:type="dxa"/>
          </w:tcPr>
          <w:p w14:paraId="61E4ED8D" w14:textId="2363B1DB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290</w:t>
            </w:r>
          </w:p>
        </w:tc>
        <w:tc>
          <w:tcPr>
            <w:tcW w:w="1701" w:type="dxa"/>
            <w:vMerge/>
          </w:tcPr>
          <w:p w14:paraId="267A126A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4A7F2F5F" w14:textId="77777777" w:rsidR="008B5303" w:rsidRDefault="008B5303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23"/>
        <w:gridCol w:w="1665"/>
        <w:gridCol w:w="3043"/>
        <w:gridCol w:w="2050"/>
        <w:gridCol w:w="1512"/>
      </w:tblGrid>
      <w:tr w:rsidR="00DC2F64" w14:paraId="628AD2C0" w14:textId="77777777" w:rsidTr="004C7810">
        <w:tc>
          <w:tcPr>
            <w:tcW w:w="5931" w:type="dxa"/>
            <w:gridSpan w:val="3"/>
            <w:shd w:val="clear" w:color="auto" w:fill="BFBFBF" w:themeFill="background1" w:themeFillShade="BF"/>
          </w:tcPr>
          <w:p w14:paraId="6611E7ED" w14:textId="2CC6EB68" w:rsidR="00DC2F64" w:rsidRDefault="00DC2F64" w:rsidP="00DC2F6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050" w:type="dxa"/>
            <w:shd w:val="clear" w:color="auto" w:fill="BFBFBF" w:themeFill="background1" w:themeFillShade="BF"/>
          </w:tcPr>
          <w:p w14:paraId="57FB4D6E" w14:textId="6641C088" w:rsidR="00DC2F64" w:rsidRDefault="00DC2F64" w:rsidP="00DC2F6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512" w:type="dxa"/>
            <w:shd w:val="clear" w:color="auto" w:fill="BFBFBF" w:themeFill="background1" w:themeFillShade="BF"/>
          </w:tcPr>
          <w:p w14:paraId="5ED66919" w14:textId="038413C0" w:rsidR="00DC2F64" w:rsidRDefault="00DC2F64" w:rsidP="00DC2F64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DC2F64" w14:paraId="2844FBBE" w14:textId="77777777" w:rsidTr="004C7810">
        <w:tc>
          <w:tcPr>
            <w:tcW w:w="1223" w:type="dxa"/>
            <w:vMerge w:val="restart"/>
          </w:tcPr>
          <w:p w14:paraId="42FE448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7C0C4E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443373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29BBAA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E362729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331D38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7D0E6B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15F92B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48A849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5C5442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BC251F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2C3F475" w14:textId="1BD4BF79" w:rsidR="00DC2F64" w:rsidRDefault="00DC2F64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9</w:t>
            </w:r>
          </w:p>
        </w:tc>
        <w:tc>
          <w:tcPr>
            <w:tcW w:w="1665" w:type="dxa"/>
            <w:vMerge w:val="restart"/>
          </w:tcPr>
          <w:p w14:paraId="3285E4C7" w14:textId="1EE00823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3043" w:type="dxa"/>
          </w:tcPr>
          <w:p w14:paraId="55A66994" w14:textId="6F6F6A6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050" w:type="dxa"/>
            <w:vAlign w:val="bottom"/>
          </w:tcPr>
          <w:p w14:paraId="6C2D47F3" w14:textId="06AB20F9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015A, 015B, 015C, 015D</w:t>
            </w:r>
          </w:p>
        </w:tc>
        <w:tc>
          <w:tcPr>
            <w:tcW w:w="1512" w:type="dxa"/>
            <w:vMerge w:val="restart"/>
          </w:tcPr>
          <w:p w14:paraId="5E98DBB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03DAAE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E8C502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02E38C7" w14:textId="2DF252A5" w:rsidR="00DC2F64" w:rsidRPr="00B22E26" w:rsidRDefault="004C7810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521</w:t>
            </w:r>
            <w:r w:rsidR="00DC2F64"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DC2F64" w14:paraId="15CE4E79" w14:textId="77777777" w:rsidTr="004C7810">
        <w:tc>
          <w:tcPr>
            <w:tcW w:w="1223" w:type="dxa"/>
            <w:vMerge/>
          </w:tcPr>
          <w:p w14:paraId="797A6C81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68A191D0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1963C9A2" w14:textId="257FAAA9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 de </w:t>
            </w:r>
            <w:r w:rsidR="00AA79B8">
              <w:rPr>
                <w:rFonts w:ascii="Century Gothic" w:hAnsi="Century Gothic" w:cs="Arial Narrow"/>
                <w:sz w:val="20"/>
              </w:rPr>
              <w:t>TP</w:t>
            </w:r>
          </w:p>
        </w:tc>
        <w:tc>
          <w:tcPr>
            <w:tcW w:w="2050" w:type="dxa"/>
            <w:vAlign w:val="bottom"/>
          </w:tcPr>
          <w:p w14:paraId="243B0300" w14:textId="6E1CB17E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019</w:t>
            </w:r>
          </w:p>
        </w:tc>
        <w:tc>
          <w:tcPr>
            <w:tcW w:w="1512" w:type="dxa"/>
            <w:vMerge/>
          </w:tcPr>
          <w:p w14:paraId="06EEE4DB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1895F417" w14:textId="77777777" w:rsidTr="004C7810">
        <w:tc>
          <w:tcPr>
            <w:tcW w:w="1223" w:type="dxa"/>
            <w:vMerge/>
          </w:tcPr>
          <w:p w14:paraId="26A5322E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2A82C75C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7626D42F" w14:textId="21BDFC48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050" w:type="dxa"/>
            <w:vAlign w:val="bottom"/>
          </w:tcPr>
          <w:p w14:paraId="4AA6FF04" w14:textId="39AF0EDE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087, 088, 085A, 086, 085,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082, 084, 083, 081, 080, 015</w:t>
            </w:r>
          </w:p>
        </w:tc>
        <w:tc>
          <w:tcPr>
            <w:tcW w:w="1512" w:type="dxa"/>
            <w:vMerge/>
          </w:tcPr>
          <w:p w14:paraId="039224AF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2E0ED7DF" w14:textId="77777777" w:rsidTr="004C7810">
        <w:tc>
          <w:tcPr>
            <w:tcW w:w="1223" w:type="dxa"/>
            <w:vMerge/>
          </w:tcPr>
          <w:p w14:paraId="4BC1D7C4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667F69FE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411235C7" w14:textId="19ABAF22" w:rsidR="00DC2F64" w:rsidRDefault="00C93A42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  <w:r w:rsidR="008A7F32">
              <w:rPr>
                <w:rFonts w:ascii="Century Gothic" w:hAnsi="Century Gothic" w:cs="Arial Narrow"/>
                <w:sz w:val="20"/>
              </w:rPr>
              <w:t>/vestiaires</w:t>
            </w:r>
          </w:p>
        </w:tc>
        <w:tc>
          <w:tcPr>
            <w:tcW w:w="2050" w:type="dxa"/>
            <w:vAlign w:val="bottom"/>
          </w:tcPr>
          <w:p w14:paraId="72A5DA79" w14:textId="617294CF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001, 071, 072, 073, 074</w:t>
            </w:r>
          </w:p>
        </w:tc>
        <w:tc>
          <w:tcPr>
            <w:tcW w:w="1512" w:type="dxa"/>
            <w:vMerge/>
          </w:tcPr>
          <w:p w14:paraId="5FBB4339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6004D34D" w14:textId="77777777" w:rsidTr="004C7810">
        <w:tc>
          <w:tcPr>
            <w:tcW w:w="1223" w:type="dxa"/>
            <w:vMerge/>
          </w:tcPr>
          <w:p w14:paraId="0A7C4AA6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5D488477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420EB1FB" w14:textId="533ADC9B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050" w:type="dxa"/>
            <w:vAlign w:val="bottom"/>
          </w:tcPr>
          <w:p w14:paraId="48CEC17A" w14:textId="03C3BBD8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090, 091, 092</w:t>
            </w:r>
          </w:p>
        </w:tc>
        <w:tc>
          <w:tcPr>
            <w:tcW w:w="1512" w:type="dxa"/>
            <w:vMerge/>
          </w:tcPr>
          <w:p w14:paraId="3EE13040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51389712" w14:textId="77777777" w:rsidTr="004C7810">
        <w:tc>
          <w:tcPr>
            <w:tcW w:w="1223" w:type="dxa"/>
            <w:vMerge/>
          </w:tcPr>
          <w:p w14:paraId="342B18D3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 w:val="restart"/>
          </w:tcPr>
          <w:p w14:paraId="7464270C" w14:textId="61044F88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514DDA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3043" w:type="dxa"/>
          </w:tcPr>
          <w:p w14:paraId="413AF3BE" w14:textId="3F9567DA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050" w:type="dxa"/>
            <w:vAlign w:val="center"/>
          </w:tcPr>
          <w:p w14:paraId="0DA58795" w14:textId="346A0D64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104A, 106, 106A, 106B, 106C, 157, 155,153,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151, 149, 147, 145, 143,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137, 135, 110A, 117</w:t>
            </w:r>
          </w:p>
        </w:tc>
        <w:tc>
          <w:tcPr>
            <w:tcW w:w="1512" w:type="dxa"/>
            <w:vMerge w:val="restart"/>
          </w:tcPr>
          <w:p w14:paraId="06EF891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34AB64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F0D9D4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2448E4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AF515C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24F2484" w14:textId="7B125FE0" w:rsidR="00DC2F64" w:rsidRPr="00B22E26" w:rsidRDefault="00DC2F64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1741 m2</w:t>
            </w:r>
          </w:p>
        </w:tc>
      </w:tr>
      <w:tr w:rsidR="00DC2F64" w14:paraId="72046010" w14:textId="77777777" w:rsidTr="004C7810">
        <w:tc>
          <w:tcPr>
            <w:tcW w:w="1223" w:type="dxa"/>
            <w:vMerge/>
          </w:tcPr>
          <w:p w14:paraId="03087372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76419116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4C67ED6F" w14:textId="5CC29318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050" w:type="dxa"/>
            <w:vAlign w:val="center"/>
          </w:tcPr>
          <w:p w14:paraId="4A0C9038" w14:textId="3A467F4A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101, 103, 107, 110H, 125, 133</w:t>
            </w:r>
          </w:p>
        </w:tc>
        <w:tc>
          <w:tcPr>
            <w:tcW w:w="1512" w:type="dxa"/>
            <w:vMerge/>
          </w:tcPr>
          <w:p w14:paraId="5F058677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A79B8" w14:paraId="5B1C3687" w14:textId="77777777" w:rsidTr="004C7810">
        <w:tc>
          <w:tcPr>
            <w:tcW w:w="1223" w:type="dxa"/>
            <w:vMerge/>
          </w:tcPr>
          <w:p w14:paraId="0081BF9D" w14:textId="77777777" w:rsidR="00AA79B8" w:rsidRDefault="00AA79B8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0CA0A1B6" w14:textId="77777777" w:rsidR="00AA79B8" w:rsidRDefault="00AA79B8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09687506" w14:textId="5C19ECDA" w:rsidR="00AA79B8" w:rsidRDefault="00AA79B8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TP</w:t>
            </w:r>
          </w:p>
        </w:tc>
        <w:tc>
          <w:tcPr>
            <w:tcW w:w="2050" w:type="dxa"/>
            <w:vAlign w:val="center"/>
          </w:tcPr>
          <w:p w14:paraId="075E251D" w14:textId="039AD89C" w:rsidR="00AA79B8" w:rsidRPr="00DC2F64" w:rsidRDefault="00AA79B8" w:rsidP="00DC2F64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111, 113,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129,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131</w:t>
            </w:r>
          </w:p>
        </w:tc>
        <w:tc>
          <w:tcPr>
            <w:tcW w:w="1512" w:type="dxa"/>
            <w:vMerge/>
          </w:tcPr>
          <w:p w14:paraId="41C26EAA" w14:textId="77777777" w:rsidR="00AA79B8" w:rsidRDefault="00AA79B8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C5D93" w14:paraId="033925A3" w14:textId="77777777" w:rsidTr="004C7810">
        <w:tc>
          <w:tcPr>
            <w:tcW w:w="1223" w:type="dxa"/>
            <w:vMerge/>
          </w:tcPr>
          <w:p w14:paraId="49D5AB8F" w14:textId="77777777" w:rsidR="004C5D93" w:rsidRDefault="004C5D93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25235BA0" w14:textId="77777777" w:rsidR="004C5D93" w:rsidRDefault="004C5D93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587ED853" w14:textId="1C98F080" w:rsidR="004C5D93" w:rsidRDefault="004C5D93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manipulation</w:t>
            </w:r>
          </w:p>
        </w:tc>
        <w:tc>
          <w:tcPr>
            <w:tcW w:w="2050" w:type="dxa"/>
            <w:vAlign w:val="center"/>
          </w:tcPr>
          <w:p w14:paraId="153DC1C5" w14:textId="07890577" w:rsidR="004C5D93" w:rsidRPr="00DC2F64" w:rsidRDefault="004C5D93" w:rsidP="00DC2F64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110</w:t>
            </w:r>
          </w:p>
        </w:tc>
        <w:tc>
          <w:tcPr>
            <w:tcW w:w="1512" w:type="dxa"/>
            <w:vMerge/>
          </w:tcPr>
          <w:p w14:paraId="7D3F5F54" w14:textId="77777777" w:rsidR="004C5D93" w:rsidRDefault="004C5D93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54B873EB" w14:textId="77777777" w:rsidTr="004C7810">
        <w:tc>
          <w:tcPr>
            <w:tcW w:w="1223" w:type="dxa"/>
            <w:vMerge/>
          </w:tcPr>
          <w:p w14:paraId="2CE6480A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196675C9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0AC164CF" w14:textId="595E32AF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050" w:type="dxa"/>
            <w:vAlign w:val="bottom"/>
          </w:tcPr>
          <w:p w14:paraId="384502EF" w14:textId="57E14CC0" w:rsidR="00DC2F64" w:rsidRPr="00DC2F64" w:rsidRDefault="004C7810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110I, 110J, </w:t>
            </w:r>
            <w:r w:rsidR="00DC2F64"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115, 116, 116A, 118,</w:t>
            </w:r>
            <w:r w:rsid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="00DC2F64"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119, 139</w:t>
            </w:r>
          </w:p>
        </w:tc>
        <w:tc>
          <w:tcPr>
            <w:tcW w:w="1512" w:type="dxa"/>
            <w:vMerge/>
          </w:tcPr>
          <w:p w14:paraId="4A8E6B55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C7810" w14:paraId="0D1F4059" w14:textId="77777777" w:rsidTr="004C7810">
        <w:tc>
          <w:tcPr>
            <w:tcW w:w="1223" w:type="dxa"/>
            <w:vMerge/>
          </w:tcPr>
          <w:p w14:paraId="56F0CB1B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6EACAB3D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71323A98" w14:textId="7D148228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réunion</w:t>
            </w:r>
          </w:p>
        </w:tc>
        <w:tc>
          <w:tcPr>
            <w:tcW w:w="2050" w:type="dxa"/>
            <w:vAlign w:val="bottom"/>
          </w:tcPr>
          <w:p w14:paraId="2EFEC7BD" w14:textId="16D2215C" w:rsidR="004C7810" w:rsidRDefault="004C7810" w:rsidP="004C7810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141</w:t>
            </w:r>
          </w:p>
        </w:tc>
        <w:tc>
          <w:tcPr>
            <w:tcW w:w="1512" w:type="dxa"/>
            <w:vMerge/>
          </w:tcPr>
          <w:p w14:paraId="7F417480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C7810" w14:paraId="62284C98" w14:textId="77777777" w:rsidTr="004C7810">
        <w:tc>
          <w:tcPr>
            <w:tcW w:w="1223" w:type="dxa"/>
            <w:vMerge/>
          </w:tcPr>
          <w:p w14:paraId="453B70C9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1462A544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276AD7CE" w14:textId="16E05363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pause</w:t>
            </w:r>
          </w:p>
        </w:tc>
        <w:tc>
          <w:tcPr>
            <w:tcW w:w="2050" w:type="dxa"/>
            <w:vAlign w:val="bottom"/>
          </w:tcPr>
          <w:p w14:paraId="48E5B2DB" w14:textId="36EBBE9A" w:rsidR="004C7810" w:rsidRDefault="004C7810" w:rsidP="004C7810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143</w:t>
            </w:r>
          </w:p>
        </w:tc>
        <w:tc>
          <w:tcPr>
            <w:tcW w:w="1512" w:type="dxa"/>
            <w:vMerge/>
          </w:tcPr>
          <w:p w14:paraId="2F0B5E2A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C7810" w14:paraId="1024E362" w14:textId="77777777" w:rsidTr="004C7810">
        <w:tc>
          <w:tcPr>
            <w:tcW w:w="1223" w:type="dxa"/>
            <w:vMerge/>
          </w:tcPr>
          <w:p w14:paraId="4343E89F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1F3FE4F8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713FC353" w14:textId="0D89368A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050" w:type="dxa"/>
            <w:vAlign w:val="bottom"/>
          </w:tcPr>
          <w:p w14:paraId="36354110" w14:textId="4E35954A" w:rsidR="004C7810" w:rsidRPr="00DC2F64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180, 182</w:t>
            </w:r>
          </w:p>
        </w:tc>
        <w:tc>
          <w:tcPr>
            <w:tcW w:w="1512" w:type="dxa"/>
            <w:vMerge/>
          </w:tcPr>
          <w:p w14:paraId="340DCAAB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C7810" w14:paraId="19F8B290" w14:textId="77777777" w:rsidTr="004C7810">
        <w:tc>
          <w:tcPr>
            <w:tcW w:w="1223" w:type="dxa"/>
            <w:vMerge/>
          </w:tcPr>
          <w:p w14:paraId="7233D13C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48EED233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0D02BB7B" w14:textId="0DA23E3E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050" w:type="dxa"/>
            <w:vAlign w:val="bottom"/>
          </w:tcPr>
          <w:p w14:paraId="3CDF2611" w14:textId="78AD2619" w:rsidR="004C7810" w:rsidRPr="00DC2F64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170, 171, 172, 174, 175</w:t>
            </w:r>
          </w:p>
        </w:tc>
        <w:tc>
          <w:tcPr>
            <w:tcW w:w="1512" w:type="dxa"/>
            <w:vMerge/>
          </w:tcPr>
          <w:p w14:paraId="57C41F7C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C7810" w14:paraId="6EE75036" w14:textId="77777777" w:rsidTr="004C7810">
        <w:tc>
          <w:tcPr>
            <w:tcW w:w="1223" w:type="dxa"/>
            <w:vMerge/>
          </w:tcPr>
          <w:p w14:paraId="74E701F8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5D43881E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02C9DF03" w14:textId="78078AF1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050" w:type="dxa"/>
            <w:vAlign w:val="bottom"/>
          </w:tcPr>
          <w:p w14:paraId="157D3016" w14:textId="259B94B4" w:rsidR="004C7810" w:rsidRPr="00DC2F64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190, 191, 192, 193</w:t>
            </w:r>
          </w:p>
        </w:tc>
        <w:tc>
          <w:tcPr>
            <w:tcW w:w="1512" w:type="dxa"/>
            <w:vMerge/>
          </w:tcPr>
          <w:p w14:paraId="7EAA8618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C7810" w14:paraId="3FB8E2B9" w14:textId="77777777" w:rsidTr="004C7810">
        <w:tc>
          <w:tcPr>
            <w:tcW w:w="1223" w:type="dxa"/>
            <w:vMerge/>
          </w:tcPr>
          <w:p w14:paraId="3AFD0D72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 w:val="restart"/>
          </w:tcPr>
          <w:p w14:paraId="18F9A290" w14:textId="0834A654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2è étage</w:t>
            </w:r>
          </w:p>
        </w:tc>
        <w:tc>
          <w:tcPr>
            <w:tcW w:w="3043" w:type="dxa"/>
          </w:tcPr>
          <w:p w14:paraId="3BDE211D" w14:textId="5C265535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</w:t>
            </w:r>
          </w:p>
        </w:tc>
        <w:tc>
          <w:tcPr>
            <w:tcW w:w="2050" w:type="dxa"/>
          </w:tcPr>
          <w:p w14:paraId="53A93538" w14:textId="16CAA259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200, 202, 203</w:t>
            </w:r>
          </w:p>
        </w:tc>
        <w:tc>
          <w:tcPr>
            <w:tcW w:w="1512" w:type="dxa"/>
            <w:vMerge w:val="restart"/>
          </w:tcPr>
          <w:p w14:paraId="03487734" w14:textId="77777777" w:rsidR="004C7810" w:rsidRDefault="004C7810" w:rsidP="004C781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7912D60" w14:textId="77777777" w:rsidR="004C7810" w:rsidRDefault="004C7810" w:rsidP="004C781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D6B7D76" w14:textId="0E11AFC7" w:rsidR="004C7810" w:rsidRPr="00B22E26" w:rsidRDefault="004C7810" w:rsidP="004C781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99 m2</w:t>
            </w:r>
          </w:p>
        </w:tc>
      </w:tr>
      <w:tr w:rsidR="004C7810" w14:paraId="0A743D84" w14:textId="77777777" w:rsidTr="004C7810">
        <w:tc>
          <w:tcPr>
            <w:tcW w:w="1223" w:type="dxa"/>
            <w:vMerge/>
          </w:tcPr>
          <w:p w14:paraId="59F9835F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5431CB79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1557B362" w14:textId="5D6B47A3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</w:t>
            </w:r>
          </w:p>
        </w:tc>
        <w:tc>
          <w:tcPr>
            <w:tcW w:w="2050" w:type="dxa"/>
          </w:tcPr>
          <w:p w14:paraId="60896295" w14:textId="336550BE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280</w:t>
            </w:r>
          </w:p>
        </w:tc>
        <w:tc>
          <w:tcPr>
            <w:tcW w:w="1512" w:type="dxa"/>
            <w:vMerge/>
          </w:tcPr>
          <w:p w14:paraId="1197DFE0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C7810" w14:paraId="5EA19738" w14:textId="77777777" w:rsidTr="004C7810">
        <w:tc>
          <w:tcPr>
            <w:tcW w:w="1223" w:type="dxa"/>
            <w:vMerge/>
          </w:tcPr>
          <w:p w14:paraId="286899B7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665" w:type="dxa"/>
            <w:vMerge/>
          </w:tcPr>
          <w:p w14:paraId="4FDDD420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3043" w:type="dxa"/>
          </w:tcPr>
          <w:p w14:paraId="0C1FB6E1" w14:textId="33331385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Local à faible occupation</w:t>
            </w:r>
          </w:p>
        </w:tc>
        <w:tc>
          <w:tcPr>
            <w:tcW w:w="2050" w:type="dxa"/>
          </w:tcPr>
          <w:p w14:paraId="37B794C1" w14:textId="657C6C0E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201</w:t>
            </w:r>
          </w:p>
        </w:tc>
        <w:tc>
          <w:tcPr>
            <w:tcW w:w="1512" w:type="dxa"/>
            <w:vMerge/>
          </w:tcPr>
          <w:p w14:paraId="18D280BD" w14:textId="77777777" w:rsidR="004C7810" w:rsidRDefault="004C7810" w:rsidP="004C7810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5702A8C8" w14:textId="77777777" w:rsidR="00514DDA" w:rsidRDefault="00514DDA">
      <w:pPr>
        <w:rPr>
          <w:rFonts w:ascii="Century Gothic" w:hAnsi="Century Gothic" w:cs="Arial Narrow"/>
          <w:sz w:val="20"/>
        </w:rPr>
      </w:pPr>
    </w:p>
    <w:p w14:paraId="547F666F" w14:textId="77777777" w:rsidR="00A97186" w:rsidRDefault="00A97186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4374C8" w14:paraId="5805E70F" w14:textId="77777777" w:rsidTr="00A97186">
        <w:trPr>
          <w:trHeight w:val="70"/>
        </w:trPr>
        <w:tc>
          <w:tcPr>
            <w:tcW w:w="5382" w:type="dxa"/>
            <w:gridSpan w:val="3"/>
            <w:shd w:val="clear" w:color="auto" w:fill="BFBFBF" w:themeFill="background1" w:themeFillShade="BF"/>
          </w:tcPr>
          <w:p w14:paraId="6A4E0C54" w14:textId="19A859C8" w:rsidR="004374C8" w:rsidRDefault="004374C8" w:rsidP="004374C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4F3BF02B" w14:textId="6A890EC4" w:rsidR="004374C8" w:rsidRDefault="004374C8" w:rsidP="004374C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97992EA" w14:textId="27086F7D" w:rsidR="004374C8" w:rsidRDefault="004374C8" w:rsidP="004374C8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4374C8" w14:paraId="4A2F416F" w14:textId="77777777" w:rsidTr="004374C8">
        <w:tc>
          <w:tcPr>
            <w:tcW w:w="1271" w:type="dxa"/>
            <w:vMerge w:val="restart"/>
          </w:tcPr>
          <w:p w14:paraId="529958A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EF9834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341DBA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F21271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9E1BF5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3DBEA3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FF6E87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1E57A0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036835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5A99B3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B7638A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DDE5D2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B01F0B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E64BFA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57E124C" w14:textId="547B6F2C" w:rsidR="004374C8" w:rsidRDefault="004374C8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11</w:t>
            </w:r>
          </w:p>
        </w:tc>
        <w:tc>
          <w:tcPr>
            <w:tcW w:w="1843" w:type="dxa"/>
            <w:vMerge w:val="restart"/>
          </w:tcPr>
          <w:p w14:paraId="0090E460" w14:textId="0E76CA70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lastRenderedPageBreak/>
              <w:t>Rez de chaussée</w:t>
            </w:r>
          </w:p>
        </w:tc>
        <w:tc>
          <w:tcPr>
            <w:tcW w:w="2268" w:type="dxa"/>
          </w:tcPr>
          <w:p w14:paraId="5195E69B" w14:textId="6B95BA3D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7EBC96D5" w14:textId="7AAF5EA9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001, 002A, 003, 005, 006A, 013, 015, 016, 016A, 017, 019, 020,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021, 022, 024A, 026A, 026B, 027A, 027B, 028, 029, 033, 035, 037</w:t>
            </w:r>
          </w:p>
        </w:tc>
        <w:tc>
          <w:tcPr>
            <w:tcW w:w="1701" w:type="dxa"/>
            <w:vMerge w:val="restart"/>
          </w:tcPr>
          <w:p w14:paraId="031BA8C8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52F3321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822F2BE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1331B24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75E7EAE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EB73E77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3F35C79" w14:textId="00BF7F30" w:rsidR="004374C8" w:rsidRPr="00B22E26" w:rsidRDefault="004374C8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7</w:t>
            </w:r>
            <w:r w:rsidR="003F6A5D">
              <w:rPr>
                <w:rFonts w:ascii="Century Gothic" w:hAnsi="Century Gothic" w:cs="Arial Narrow"/>
                <w:b/>
                <w:bCs/>
                <w:sz w:val="20"/>
              </w:rPr>
              <w:t>71</w:t>
            </w: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4374C8" w14:paraId="42459C16" w14:textId="77777777" w:rsidTr="00017A0D">
        <w:tc>
          <w:tcPr>
            <w:tcW w:w="1271" w:type="dxa"/>
            <w:vMerge/>
          </w:tcPr>
          <w:p w14:paraId="11EE1100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50EE006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6B53AC4" w14:textId="11B7175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Salles de classe  </w:t>
            </w:r>
          </w:p>
        </w:tc>
        <w:tc>
          <w:tcPr>
            <w:tcW w:w="2410" w:type="dxa"/>
            <w:vAlign w:val="center"/>
          </w:tcPr>
          <w:p w14:paraId="019C6353" w14:textId="494FF0F9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018, 024</w:t>
            </w:r>
          </w:p>
        </w:tc>
        <w:tc>
          <w:tcPr>
            <w:tcW w:w="1701" w:type="dxa"/>
            <w:vMerge/>
          </w:tcPr>
          <w:p w14:paraId="679B0CC4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627DF" w14:paraId="0C26B9EF" w14:textId="77777777" w:rsidTr="00017A0D">
        <w:tc>
          <w:tcPr>
            <w:tcW w:w="1271" w:type="dxa"/>
            <w:vMerge/>
          </w:tcPr>
          <w:p w14:paraId="41E91D2B" w14:textId="77777777" w:rsidR="009627DF" w:rsidRDefault="009627DF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710BFEE" w14:textId="77777777" w:rsidR="009627DF" w:rsidRDefault="009627DF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89FE7F9" w14:textId="6FC07260" w:rsidR="009627DF" w:rsidRDefault="009627DF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pause</w:t>
            </w:r>
          </w:p>
        </w:tc>
        <w:tc>
          <w:tcPr>
            <w:tcW w:w="2410" w:type="dxa"/>
            <w:vAlign w:val="center"/>
          </w:tcPr>
          <w:p w14:paraId="3993257B" w14:textId="0D554C12" w:rsidR="009627DF" w:rsidRPr="004374C8" w:rsidRDefault="009627DF" w:rsidP="004374C8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014, 031</w:t>
            </w:r>
          </w:p>
        </w:tc>
        <w:tc>
          <w:tcPr>
            <w:tcW w:w="1701" w:type="dxa"/>
            <w:vMerge/>
          </w:tcPr>
          <w:p w14:paraId="5D11BA58" w14:textId="77777777" w:rsidR="009627DF" w:rsidRDefault="009627DF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627DF" w14:paraId="58BEF6E2" w14:textId="77777777" w:rsidTr="00017A0D">
        <w:tc>
          <w:tcPr>
            <w:tcW w:w="1271" w:type="dxa"/>
            <w:vMerge/>
          </w:tcPr>
          <w:p w14:paraId="67512D8D" w14:textId="77777777" w:rsidR="009627DF" w:rsidRDefault="009627DF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04D617A" w14:textId="77777777" w:rsidR="009627DF" w:rsidRDefault="009627DF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3A14456" w14:textId="43D2AF22" w:rsidR="009627DF" w:rsidRDefault="009627DF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manipulations</w:t>
            </w:r>
          </w:p>
        </w:tc>
        <w:tc>
          <w:tcPr>
            <w:tcW w:w="2410" w:type="dxa"/>
            <w:vAlign w:val="center"/>
          </w:tcPr>
          <w:p w14:paraId="7CC767DD" w14:textId="4FA22DB3" w:rsidR="009627DF" w:rsidRPr="004374C8" w:rsidRDefault="009627DF" w:rsidP="004374C8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011, 023</w:t>
            </w:r>
          </w:p>
        </w:tc>
        <w:tc>
          <w:tcPr>
            <w:tcW w:w="1701" w:type="dxa"/>
            <w:vMerge/>
          </w:tcPr>
          <w:p w14:paraId="08E87436" w14:textId="77777777" w:rsidR="009627DF" w:rsidRDefault="009627DF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5730D144" w14:textId="77777777" w:rsidTr="00017A0D">
        <w:tc>
          <w:tcPr>
            <w:tcW w:w="1271" w:type="dxa"/>
            <w:vMerge/>
          </w:tcPr>
          <w:p w14:paraId="0381D7FB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7475F73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8257925" w14:textId="46DE130F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  <w:vAlign w:val="bottom"/>
          </w:tcPr>
          <w:p w14:paraId="6A284B49" w14:textId="77777777" w:rsidR="00A853B5" w:rsidRDefault="004374C8" w:rsidP="004374C8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004, 008, 009, 010,</w:t>
            </w:r>
          </w:p>
          <w:p w14:paraId="50A56D63" w14:textId="2743ABF3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011B</w:t>
            </w:r>
          </w:p>
        </w:tc>
        <w:tc>
          <w:tcPr>
            <w:tcW w:w="1701" w:type="dxa"/>
            <w:vMerge/>
          </w:tcPr>
          <w:p w14:paraId="75624CFF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30B211D0" w14:textId="77777777" w:rsidTr="00017A0D">
        <w:tc>
          <w:tcPr>
            <w:tcW w:w="1271" w:type="dxa"/>
            <w:vMerge/>
          </w:tcPr>
          <w:p w14:paraId="06D8F6A6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C7AE2B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1589153" w14:textId="4E8518E3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5DCBE6E1" w14:textId="02968561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080, 081, 082, 083, 084, 085</w:t>
            </w:r>
          </w:p>
        </w:tc>
        <w:tc>
          <w:tcPr>
            <w:tcW w:w="1701" w:type="dxa"/>
            <w:vMerge/>
          </w:tcPr>
          <w:p w14:paraId="72653BBF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3ECCF186" w14:textId="77777777" w:rsidTr="00017A0D">
        <w:tc>
          <w:tcPr>
            <w:tcW w:w="1271" w:type="dxa"/>
            <w:vMerge/>
          </w:tcPr>
          <w:p w14:paraId="3A62231E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1EA057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9E0C90C" w14:textId="757EF34E" w:rsidR="004374C8" w:rsidRDefault="00C93A42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6F8DC63F" w14:textId="638792F5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070, 071</w:t>
            </w:r>
          </w:p>
        </w:tc>
        <w:tc>
          <w:tcPr>
            <w:tcW w:w="1701" w:type="dxa"/>
            <w:vMerge/>
          </w:tcPr>
          <w:p w14:paraId="2CFB4684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266644AC" w14:textId="77777777" w:rsidTr="00017A0D">
        <w:tc>
          <w:tcPr>
            <w:tcW w:w="1271" w:type="dxa"/>
            <w:vMerge/>
          </w:tcPr>
          <w:p w14:paraId="575A64AA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1D4B66F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86790A6" w14:textId="757489AB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center"/>
          </w:tcPr>
          <w:p w14:paraId="5824FF5A" w14:textId="631DAE1A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090, 091, 092</w:t>
            </w:r>
          </w:p>
        </w:tc>
        <w:tc>
          <w:tcPr>
            <w:tcW w:w="1701" w:type="dxa"/>
            <w:vMerge/>
          </w:tcPr>
          <w:p w14:paraId="1E6511BD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6B811ACE" w14:textId="77777777" w:rsidTr="001220F7">
        <w:tc>
          <w:tcPr>
            <w:tcW w:w="1271" w:type="dxa"/>
            <w:vMerge/>
          </w:tcPr>
          <w:p w14:paraId="3C653920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124D54C6" w14:textId="4C0864EB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4374C8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3BB9E2BB" w14:textId="6E675173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bottom"/>
          </w:tcPr>
          <w:p w14:paraId="653BFF9D" w14:textId="5CA541E0" w:rsidR="004374C8" w:rsidRPr="004374C8" w:rsidRDefault="003F6A5D" w:rsidP="003F6A5D">
            <w:pPr>
              <w:suppressAutoHyphens w:val="0"/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103, 106A, 106B 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113,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114, 116, 116A, 116B,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117, 118,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119, 120,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121,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122, 124,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125, 126, 129, 131, 133, 135, 137, 128</w:t>
            </w:r>
          </w:p>
        </w:tc>
        <w:tc>
          <w:tcPr>
            <w:tcW w:w="1701" w:type="dxa"/>
            <w:vMerge w:val="restart"/>
          </w:tcPr>
          <w:p w14:paraId="177F372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EDD66A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FA56CD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2ACC37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78B765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9CA2884" w14:textId="3A9EB112" w:rsidR="004374C8" w:rsidRPr="00B22E26" w:rsidRDefault="003F6A5D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840</w:t>
            </w:r>
            <w:r w:rsidR="004374C8"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4374C8" w14:paraId="7CE79CEA" w14:textId="77777777" w:rsidTr="001220F7">
        <w:tc>
          <w:tcPr>
            <w:tcW w:w="1271" w:type="dxa"/>
            <w:vMerge/>
          </w:tcPr>
          <w:p w14:paraId="52EE3C4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88B824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B11BBC1" w14:textId="19D3E173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</w:t>
            </w:r>
            <w:r w:rsidR="00730789">
              <w:rPr>
                <w:rFonts w:ascii="Century Gothic" w:hAnsi="Century Gothic" w:cs="Arial Narrow"/>
                <w:sz w:val="20"/>
              </w:rPr>
              <w:t>s</w:t>
            </w:r>
            <w:r>
              <w:rPr>
                <w:rFonts w:ascii="Century Gothic" w:hAnsi="Century Gothic" w:cs="Arial Narrow"/>
                <w:sz w:val="20"/>
              </w:rPr>
              <w:t xml:space="preserve"> de réunion </w:t>
            </w:r>
          </w:p>
        </w:tc>
        <w:tc>
          <w:tcPr>
            <w:tcW w:w="2410" w:type="dxa"/>
            <w:vAlign w:val="bottom"/>
          </w:tcPr>
          <w:p w14:paraId="325CAC69" w14:textId="663D2EC9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105, 127</w:t>
            </w:r>
          </w:p>
        </w:tc>
        <w:tc>
          <w:tcPr>
            <w:tcW w:w="1701" w:type="dxa"/>
            <w:vMerge/>
          </w:tcPr>
          <w:p w14:paraId="284F150F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730789" w14:paraId="5449187A" w14:textId="77777777" w:rsidTr="001220F7">
        <w:tc>
          <w:tcPr>
            <w:tcW w:w="1271" w:type="dxa"/>
            <w:vMerge/>
          </w:tcPr>
          <w:p w14:paraId="1EAB88D2" w14:textId="77777777" w:rsidR="00730789" w:rsidRDefault="00730789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5ACB2C9" w14:textId="77777777" w:rsidR="00730789" w:rsidRDefault="00730789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D53A256" w14:textId="183D092F" w:rsidR="00730789" w:rsidRDefault="00730789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manipulation</w:t>
            </w:r>
          </w:p>
        </w:tc>
        <w:tc>
          <w:tcPr>
            <w:tcW w:w="2410" w:type="dxa"/>
            <w:vAlign w:val="bottom"/>
          </w:tcPr>
          <w:p w14:paraId="4C878480" w14:textId="414EF5BE" w:rsidR="00730789" w:rsidRPr="004374C8" w:rsidRDefault="00730789" w:rsidP="004374C8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101,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102, 106, 107, 108, 111, 112</w:t>
            </w:r>
          </w:p>
        </w:tc>
        <w:tc>
          <w:tcPr>
            <w:tcW w:w="1701" w:type="dxa"/>
            <w:vMerge/>
          </w:tcPr>
          <w:p w14:paraId="05F2F261" w14:textId="77777777" w:rsidR="00730789" w:rsidRDefault="00730789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7BBDCBA9" w14:textId="77777777" w:rsidTr="001220F7">
        <w:tc>
          <w:tcPr>
            <w:tcW w:w="1271" w:type="dxa"/>
            <w:vMerge/>
          </w:tcPr>
          <w:p w14:paraId="5C7BAD40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FB24DFD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6669F4D" w14:textId="4AD35931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658DE671" w14:textId="77777777" w:rsidR="004374C8" w:rsidRPr="00A853B5" w:rsidRDefault="004374C8" w:rsidP="00A853B5">
            <w:pPr>
              <w:suppressAutoHyphens w:val="0"/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A853B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180, 181, 182, 183,</w:t>
            </w:r>
          </w:p>
          <w:p w14:paraId="69FA363F" w14:textId="0FCE67C0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A853B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184, 185, 160</w:t>
            </w:r>
          </w:p>
        </w:tc>
        <w:tc>
          <w:tcPr>
            <w:tcW w:w="1701" w:type="dxa"/>
            <w:vMerge/>
          </w:tcPr>
          <w:p w14:paraId="3EFFF09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7B6F4653" w14:textId="77777777" w:rsidTr="004374C8">
        <w:tc>
          <w:tcPr>
            <w:tcW w:w="1271" w:type="dxa"/>
            <w:vMerge/>
          </w:tcPr>
          <w:p w14:paraId="3B3B076F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298FCAC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2223A0A" w14:textId="62C64C77" w:rsidR="004374C8" w:rsidRDefault="00C93A42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16194629" w14:textId="7CCC4AC6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170, 171</w:t>
            </w:r>
          </w:p>
        </w:tc>
        <w:tc>
          <w:tcPr>
            <w:tcW w:w="1701" w:type="dxa"/>
            <w:vMerge/>
          </w:tcPr>
          <w:p w14:paraId="62A5530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76A32AE2" w14:textId="77777777" w:rsidTr="004374C8">
        <w:tc>
          <w:tcPr>
            <w:tcW w:w="1271" w:type="dxa"/>
            <w:vMerge/>
          </w:tcPr>
          <w:p w14:paraId="76E9D7FC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40FC5E1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C26E86E" w14:textId="1852DB8F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2BAFBDCC" w14:textId="54950FED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190, 191, 192</w:t>
            </w:r>
          </w:p>
        </w:tc>
        <w:tc>
          <w:tcPr>
            <w:tcW w:w="1701" w:type="dxa"/>
            <w:vMerge/>
          </w:tcPr>
          <w:p w14:paraId="1010FC13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58049F17" w14:textId="77777777" w:rsidR="0046096D" w:rsidRDefault="0046096D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CF7745" w14:paraId="13B5765B" w14:textId="77777777" w:rsidTr="0072000A">
        <w:tc>
          <w:tcPr>
            <w:tcW w:w="5382" w:type="dxa"/>
            <w:gridSpan w:val="3"/>
            <w:shd w:val="clear" w:color="auto" w:fill="BFBFBF" w:themeFill="background1" w:themeFillShade="BF"/>
          </w:tcPr>
          <w:p w14:paraId="13467D59" w14:textId="5DD55F72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2438CE3" w14:textId="5DBB8D4D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48093DE" w14:textId="7F28AA98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CF7745" w14:paraId="6C940240" w14:textId="77777777" w:rsidTr="00B040FC">
        <w:tc>
          <w:tcPr>
            <w:tcW w:w="1271" w:type="dxa"/>
            <w:vMerge w:val="restart"/>
          </w:tcPr>
          <w:p w14:paraId="1ABCB008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C45550F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79DBB88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A020B7D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38A3835" w14:textId="793038DA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13</w:t>
            </w:r>
          </w:p>
        </w:tc>
        <w:tc>
          <w:tcPr>
            <w:tcW w:w="1843" w:type="dxa"/>
            <w:vMerge w:val="restart"/>
          </w:tcPr>
          <w:p w14:paraId="331013C1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Résidence Arz</w:t>
            </w:r>
          </w:p>
          <w:p w14:paraId="589B171A" w14:textId="2263000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(3è et 4è étage Nord)</w:t>
            </w:r>
          </w:p>
        </w:tc>
        <w:tc>
          <w:tcPr>
            <w:tcW w:w="2268" w:type="dxa"/>
          </w:tcPr>
          <w:p w14:paraId="50D23615" w14:textId="1E36B2BD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center"/>
          </w:tcPr>
          <w:p w14:paraId="2B71A437" w14:textId="64FBE555" w:rsidR="00CF7745" w:rsidRP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N380, 381, 382, 383, 384, 385, 386, 387, 388, 480, 481, 482, 483, 484, 485,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486, 487, 488</w:t>
            </w:r>
          </w:p>
        </w:tc>
        <w:tc>
          <w:tcPr>
            <w:tcW w:w="1701" w:type="dxa"/>
            <w:vMerge w:val="restart"/>
          </w:tcPr>
          <w:p w14:paraId="6035E57C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FBFB418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147EAF1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015DF82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1B58AA0" w14:textId="6A1D58D8" w:rsidR="00CF7745" w:rsidRP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CF7745">
              <w:rPr>
                <w:rFonts w:ascii="Century Gothic" w:hAnsi="Century Gothic" w:cs="Arial Narrow"/>
                <w:b/>
                <w:bCs/>
                <w:sz w:val="20"/>
              </w:rPr>
              <w:t>5</w:t>
            </w:r>
            <w:r w:rsidR="002A1CC2">
              <w:rPr>
                <w:rFonts w:ascii="Century Gothic" w:hAnsi="Century Gothic" w:cs="Arial Narrow"/>
                <w:b/>
                <w:bCs/>
                <w:sz w:val="20"/>
              </w:rPr>
              <w:t>44</w:t>
            </w:r>
            <w:r w:rsidRPr="00CF7745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CF7745" w14:paraId="0201654F" w14:textId="77777777" w:rsidTr="00B040FC">
        <w:tc>
          <w:tcPr>
            <w:tcW w:w="1271" w:type="dxa"/>
            <w:vMerge/>
          </w:tcPr>
          <w:p w14:paraId="05274132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DFCDD07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8B8226B" w14:textId="5DE31D9A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Pièces communes</w:t>
            </w:r>
          </w:p>
        </w:tc>
        <w:tc>
          <w:tcPr>
            <w:tcW w:w="2410" w:type="dxa"/>
            <w:vAlign w:val="bottom"/>
          </w:tcPr>
          <w:p w14:paraId="4B0D4AA5" w14:textId="3BEED122" w:rsidR="00CF7745" w:rsidRP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N300, 336, 400, 436</w:t>
            </w:r>
          </w:p>
        </w:tc>
        <w:tc>
          <w:tcPr>
            <w:tcW w:w="1701" w:type="dxa"/>
            <w:vMerge/>
          </w:tcPr>
          <w:p w14:paraId="57F58BCF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F7745" w14:paraId="224F97AB" w14:textId="77777777" w:rsidTr="00B040FC">
        <w:tc>
          <w:tcPr>
            <w:tcW w:w="1271" w:type="dxa"/>
            <w:vMerge/>
          </w:tcPr>
          <w:p w14:paraId="0A984AC3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F78E420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BD45C75" w14:textId="2228A91F" w:rsidR="00CF7745" w:rsidRDefault="00C93A42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</w:t>
            </w:r>
            <w:r w:rsidR="003F6A5D">
              <w:rPr>
                <w:rFonts w:ascii="Century Gothic" w:hAnsi="Century Gothic" w:cs="Arial Narrow"/>
                <w:sz w:val="20"/>
              </w:rPr>
              <w:t xml:space="preserve"> et douches</w:t>
            </w:r>
          </w:p>
        </w:tc>
        <w:tc>
          <w:tcPr>
            <w:tcW w:w="2410" w:type="dxa"/>
            <w:vAlign w:val="bottom"/>
          </w:tcPr>
          <w:p w14:paraId="0CEBD1FB" w14:textId="53D9C7D0" w:rsidR="00CF7745" w:rsidRP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N370, 371, 372, 373,</w:t>
            </w: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470, 471, 472, 473</w:t>
            </w:r>
          </w:p>
        </w:tc>
        <w:tc>
          <w:tcPr>
            <w:tcW w:w="1701" w:type="dxa"/>
            <w:vMerge/>
          </w:tcPr>
          <w:p w14:paraId="4DE3415E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F7745" w14:paraId="62703182" w14:textId="77777777" w:rsidTr="00B040FC">
        <w:tc>
          <w:tcPr>
            <w:tcW w:w="1271" w:type="dxa"/>
            <w:vMerge/>
          </w:tcPr>
          <w:p w14:paraId="627A351D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5548A02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73F147E" w14:textId="2C214F8E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bottom"/>
          </w:tcPr>
          <w:p w14:paraId="64D354D2" w14:textId="77777777" w:rsidR="00CF7745" w:rsidRPr="00CF7745" w:rsidRDefault="00CF7745" w:rsidP="00CF7745">
            <w:pPr>
              <w:suppressAutoHyphens w:val="0"/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N390, 391, 392, 490, 491, 492</w:t>
            </w:r>
          </w:p>
          <w:p w14:paraId="6A01EE3A" w14:textId="77777777" w:rsidR="00CF7745" w:rsidRP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701" w:type="dxa"/>
            <w:vMerge/>
          </w:tcPr>
          <w:p w14:paraId="671D19B5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F7745" w14:paraId="71ED70B7" w14:textId="77777777" w:rsidTr="00B040FC">
        <w:tc>
          <w:tcPr>
            <w:tcW w:w="1271" w:type="dxa"/>
            <w:vMerge/>
          </w:tcPr>
          <w:p w14:paraId="052832A1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22AFB44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5F6430E" w14:textId="3EF8B356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Local </w:t>
            </w:r>
            <w:r w:rsidR="003F6A5D">
              <w:rPr>
                <w:rFonts w:ascii="Century Gothic" w:hAnsi="Century Gothic" w:cs="Arial Narrow"/>
                <w:sz w:val="20"/>
              </w:rPr>
              <w:t>à faible occupation</w:t>
            </w:r>
          </w:p>
        </w:tc>
        <w:tc>
          <w:tcPr>
            <w:tcW w:w="2410" w:type="dxa"/>
            <w:vAlign w:val="bottom"/>
          </w:tcPr>
          <w:p w14:paraId="03776AE6" w14:textId="1A69E976" w:rsidR="00CF7745" w:rsidRP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N335, N435</w:t>
            </w:r>
          </w:p>
        </w:tc>
        <w:tc>
          <w:tcPr>
            <w:tcW w:w="1701" w:type="dxa"/>
            <w:vMerge/>
          </w:tcPr>
          <w:p w14:paraId="174CA1F2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4784AC10" w14:textId="77777777" w:rsidR="004A25DE" w:rsidRDefault="004A25DE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CF7745" w14:paraId="3962B162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04B37EF3" w14:textId="52D5194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519F236" w14:textId="5C7A729E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7F6DFBD2" w14:textId="1243A443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A43AEB" w14:paraId="1D8D9325" w14:textId="77777777" w:rsidTr="00171475">
        <w:tc>
          <w:tcPr>
            <w:tcW w:w="1271" w:type="dxa"/>
            <w:vMerge w:val="restart"/>
          </w:tcPr>
          <w:p w14:paraId="77C0D1E3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34AD879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070EDAF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EB85C36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64CC6D0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A3BCD74" w14:textId="21B63645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14</w:t>
            </w:r>
          </w:p>
        </w:tc>
        <w:tc>
          <w:tcPr>
            <w:tcW w:w="1843" w:type="dxa"/>
            <w:vMerge w:val="restart"/>
          </w:tcPr>
          <w:p w14:paraId="0A738645" w14:textId="34A365DA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Résidence Bréhat</w:t>
            </w:r>
          </w:p>
          <w:p w14:paraId="03458E3F" w14:textId="0CF2AA50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(3è et 4è étage Nord)</w:t>
            </w:r>
          </w:p>
        </w:tc>
        <w:tc>
          <w:tcPr>
            <w:tcW w:w="2268" w:type="dxa"/>
          </w:tcPr>
          <w:p w14:paraId="1E6EB5B8" w14:textId="3A652520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center"/>
          </w:tcPr>
          <w:p w14:paraId="183E1B7B" w14:textId="380F0C7F" w:rsidR="00A43AEB" w:rsidRP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N380, 381, 382, 382, 383, 384, 384A, 385, 386, 387, 388, 389,</w:t>
            </w:r>
            <w:r w:rsidR="00730789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480, 481, 482, 483, 484, 485, 486, 487, 488, 489, N4810, N4811</w:t>
            </w:r>
          </w:p>
        </w:tc>
        <w:tc>
          <w:tcPr>
            <w:tcW w:w="1701" w:type="dxa"/>
            <w:vMerge w:val="restart"/>
          </w:tcPr>
          <w:p w14:paraId="69463F3F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AE75C34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31DF86B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88CECE5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DFB8C07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1B0FAAD" w14:textId="618F7808" w:rsidR="00A43AEB" w:rsidRP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A43AEB">
              <w:rPr>
                <w:rFonts w:ascii="Century Gothic" w:hAnsi="Century Gothic" w:cs="Arial Narrow"/>
                <w:b/>
                <w:bCs/>
                <w:sz w:val="20"/>
              </w:rPr>
              <w:t>5</w:t>
            </w:r>
            <w:r w:rsidR="003F6A5D">
              <w:rPr>
                <w:rFonts w:ascii="Century Gothic" w:hAnsi="Century Gothic" w:cs="Arial Narrow"/>
                <w:b/>
                <w:bCs/>
                <w:sz w:val="20"/>
              </w:rPr>
              <w:t>9</w:t>
            </w:r>
            <w:r w:rsidRPr="00A43AEB">
              <w:rPr>
                <w:rFonts w:ascii="Century Gothic" w:hAnsi="Century Gothic" w:cs="Arial Narrow"/>
                <w:b/>
                <w:bCs/>
                <w:sz w:val="20"/>
              </w:rPr>
              <w:t>8 m2</w:t>
            </w:r>
          </w:p>
        </w:tc>
      </w:tr>
      <w:tr w:rsidR="00A43AEB" w14:paraId="1A266602" w14:textId="77777777" w:rsidTr="00171475">
        <w:tc>
          <w:tcPr>
            <w:tcW w:w="1271" w:type="dxa"/>
            <w:vMerge/>
          </w:tcPr>
          <w:p w14:paraId="5B52B32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EB0C328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E3B8809" w14:textId="554E14BD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Pièces communes</w:t>
            </w:r>
          </w:p>
        </w:tc>
        <w:tc>
          <w:tcPr>
            <w:tcW w:w="2410" w:type="dxa"/>
            <w:vAlign w:val="bottom"/>
          </w:tcPr>
          <w:p w14:paraId="3CDE8515" w14:textId="6FE89205" w:rsidR="00A43AEB" w:rsidRP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N300, 323, 333, 400, 423, 433</w:t>
            </w:r>
          </w:p>
        </w:tc>
        <w:tc>
          <w:tcPr>
            <w:tcW w:w="1701" w:type="dxa"/>
            <w:vMerge/>
          </w:tcPr>
          <w:p w14:paraId="3FA438D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5EF60878" w14:textId="77777777" w:rsidTr="00171475">
        <w:tc>
          <w:tcPr>
            <w:tcW w:w="1271" w:type="dxa"/>
            <w:vMerge/>
          </w:tcPr>
          <w:p w14:paraId="4E240788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741DE12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4F14770" w14:textId="0E8FD982" w:rsidR="00A43AEB" w:rsidRDefault="003F6A5D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 et douches</w:t>
            </w:r>
          </w:p>
        </w:tc>
        <w:tc>
          <w:tcPr>
            <w:tcW w:w="2410" w:type="dxa"/>
            <w:vAlign w:val="bottom"/>
          </w:tcPr>
          <w:p w14:paraId="074E4093" w14:textId="4836B93C" w:rsidR="00A43AEB" w:rsidRP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N370, 371, 372, 373,</w:t>
            </w: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470, 471, 472, 473</w:t>
            </w:r>
          </w:p>
        </w:tc>
        <w:tc>
          <w:tcPr>
            <w:tcW w:w="1701" w:type="dxa"/>
            <w:vMerge/>
          </w:tcPr>
          <w:p w14:paraId="600FF34F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05FBF7A2" w14:textId="77777777" w:rsidTr="00171475">
        <w:tc>
          <w:tcPr>
            <w:tcW w:w="1271" w:type="dxa"/>
            <w:vMerge/>
          </w:tcPr>
          <w:p w14:paraId="1FAFDD94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8D44584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27BAF1F" w14:textId="242F87D3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bottom"/>
          </w:tcPr>
          <w:p w14:paraId="1DFA0DC2" w14:textId="766D1087" w:rsidR="00A43AEB" w:rsidRP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N390, 391, 392, 393,</w:t>
            </w: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490, 491, 492, 493</w:t>
            </w:r>
          </w:p>
        </w:tc>
        <w:tc>
          <w:tcPr>
            <w:tcW w:w="1701" w:type="dxa"/>
            <w:vMerge/>
          </w:tcPr>
          <w:p w14:paraId="1CEE889F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33940681" w14:textId="77777777" w:rsidTr="00171475">
        <w:tc>
          <w:tcPr>
            <w:tcW w:w="1271" w:type="dxa"/>
            <w:vMerge/>
          </w:tcPr>
          <w:p w14:paraId="2E57BA59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694C085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3AAA680" w14:textId="4E7A4B80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Local </w:t>
            </w:r>
            <w:r w:rsidR="00A97186">
              <w:rPr>
                <w:rFonts w:ascii="Century Gothic" w:hAnsi="Century Gothic" w:cs="Arial Narrow"/>
                <w:sz w:val="20"/>
              </w:rPr>
              <w:t>à faible occupation</w:t>
            </w:r>
          </w:p>
        </w:tc>
        <w:tc>
          <w:tcPr>
            <w:tcW w:w="2410" w:type="dxa"/>
            <w:vAlign w:val="bottom"/>
          </w:tcPr>
          <w:p w14:paraId="04C263D4" w14:textId="51201429" w:rsidR="00A43AEB" w:rsidRP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N370A, N472A</w:t>
            </w:r>
          </w:p>
        </w:tc>
        <w:tc>
          <w:tcPr>
            <w:tcW w:w="1701" w:type="dxa"/>
            <w:vMerge/>
          </w:tcPr>
          <w:p w14:paraId="307C8200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5A3E4B19" w14:textId="77777777" w:rsidR="00CF7745" w:rsidRDefault="00CF7745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A43AEB" w14:paraId="1C436A23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2C50E5F0" w14:textId="22973BDD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6920181" w14:textId="1EE04C61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1A50791F" w14:textId="1DDED678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A43AEB" w14:paraId="779CC684" w14:textId="77777777" w:rsidTr="00A43AEB">
        <w:tc>
          <w:tcPr>
            <w:tcW w:w="3114" w:type="dxa"/>
            <w:vMerge w:val="restart"/>
          </w:tcPr>
          <w:p w14:paraId="40A0BA66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F8A2044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E008649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14B8C51" w14:textId="0104BE2D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17</w:t>
            </w:r>
          </w:p>
        </w:tc>
        <w:tc>
          <w:tcPr>
            <w:tcW w:w="2268" w:type="dxa"/>
          </w:tcPr>
          <w:p w14:paraId="2A52E3D5" w14:textId="3E5F7D7C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terrain sports</w:t>
            </w:r>
          </w:p>
        </w:tc>
        <w:tc>
          <w:tcPr>
            <w:tcW w:w="2410" w:type="dxa"/>
          </w:tcPr>
          <w:p w14:paraId="48FB2524" w14:textId="3E5F99E1" w:rsidR="00A43AEB" w:rsidRPr="00730789" w:rsidRDefault="00A43AEB" w:rsidP="00A43AE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730789">
              <w:rPr>
                <w:rFonts w:ascii="Century Gothic" w:hAnsi="Century Gothic" w:cs="Arial Narrow"/>
                <w:strike/>
                <w:sz w:val="20"/>
              </w:rPr>
              <w:t>080</w:t>
            </w:r>
          </w:p>
        </w:tc>
        <w:tc>
          <w:tcPr>
            <w:tcW w:w="1701" w:type="dxa"/>
            <w:vMerge w:val="restart"/>
          </w:tcPr>
          <w:p w14:paraId="752C48F0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9457375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24904B3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5E7A556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trike/>
                <w:sz w:val="20"/>
              </w:rPr>
            </w:pPr>
            <w:r w:rsidRPr="00730789">
              <w:rPr>
                <w:rFonts w:ascii="Century Gothic" w:hAnsi="Century Gothic" w:cs="Arial Narrow"/>
                <w:b/>
                <w:bCs/>
                <w:strike/>
                <w:sz w:val="20"/>
              </w:rPr>
              <w:t>2189 m2</w:t>
            </w:r>
          </w:p>
          <w:p w14:paraId="65CCA9D9" w14:textId="5D4C7DA6" w:rsidR="00730789" w:rsidRPr="00730789" w:rsidRDefault="001F72A7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lastRenderedPageBreak/>
              <w:t>20</w:t>
            </w:r>
            <w:r w:rsidR="00730789" w:rsidRPr="00730789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A43AEB" w14:paraId="234559C3" w14:textId="77777777" w:rsidTr="00A43AEB">
        <w:tc>
          <w:tcPr>
            <w:tcW w:w="3114" w:type="dxa"/>
            <w:vMerge/>
          </w:tcPr>
          <w:p w14:paraId="5478AA3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427E2C4" w14:textId="6633ECEE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</w:t>
            </w:r>
          </w:p>
        </w:tc>
        <w:tc>
          <w:tcPr>
            <w:tcW w:w="2410" w:type="dxa"/>
          </w:tcPr>
          <w:p w14:paraId="793355A9" w14:textId="20BC062B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081</w:t>
            </w:r>
          </w:p>
        </w:tc>
        <w:tc>
          <w:tcPr>
            <w:tcW w:w="1701" w:type="dxa"/>
            <w:vMerge/>
          </w:tcPr>
          <w:p w14:paraId="416A3A24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75D70943" w14:textId="77777777" w:rsidTr="00A43AEB">
        <w:tc>
          <w:tcPr>
            <w:tcW w:w="3114" w:type="dxa"/>
            <w:vMerge/>
          </w:tcPr>
          <w:p w14:paraId="369149C9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EC8637B" w14:textId="3E8DC6F8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</w:t>
            </w:r>
          </w:p>
        </w:tc>
        <w:tc>
          <w:tcPr>
            <w:tcW w:w="2410" w:type="dxa"/>
          </w:tcPr>
          <w:p w14:paraId="689D601D" w14:textId="7A7F4AEE" w:rsidR="00A43AEB" w:rsidRPr="00730789" w:rsidRDefault="00A43AEB" w:rsidP="00A43AE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730789">
              <w:rPr>
                <w:rFonts w:ascii="Century Gothic" w:hAnsi="Century Gothic" w:cs="Arial Narrow"/>
                <w:strike/>
                <w:sz w:val="20"/>
              </w:rPr>
              <w:t>005</w:t>
            </w:r>
          </w:p>
        </w:tc>
        <w:tc>
          <w:tcPr>
            <w:tcW w:w="1701" w:type="dxa"/>
            <w:vMerge/>
          </w:tcPr>
          <w:p w14:paraId="787D313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40CB1233" w14:textId="77777777" w:rsidTr="00A43AEB">
        <w:tc>
          <w:tcPr>
            <w:tcW w:w="3114" w:type="dxa"/>
            <w:vMerge/>
          </w:tcPr>
          <w:p w14:paraId="558B455A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AF06AD4" w14:textId="5442993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Vestiaires</w:t>
            </w:r>
          </w:p>
        </w:tc>
        <w:tc>
          <w:tcPr>
            <w:tcW w:w="2410" w:type="dxa"/>
          </w:tcPr>
          <w:p w14:paraId="543F3EC0" w14:textId="4C225BA0" w:rsidR="00A43AEB" w:rsidRPr="00730789" w:rsidRDefault="00A43AEB" w:rsidP="00A43AE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730789">
              <w:rPr>
                <w:rFonts w:ascii="Century Gothic" w:hAnsi="Century Gothic" w:cs="Arial Narrow"/>
                <w:strike/>
                <w:sz w:val="20"/>
              </w:rPr>
              <w:t>001, 003</w:t>
            </w:r>
          </w:p>
        </w:tc>
        <w:tc>
          <w:tcPr>
            <w:tcW w:w="1701" w:type="dxa"/>
            <w:vMerge/>
          </w:tcPr>
          <w:p w14:paraId="19572FA2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3C2FF8B1" w14:textId="77777777" w:rsidTr="00A43AEB">
        <w:tc>
          <w:tcPr>
            <w:tcW w:w="3114" w:type="dxa"/>
            <w:vMerge/>
          </w:tcPr>
          <w:p w14:paraId="4985F8C8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3A5EAB9" w14:textId="2B5D448B" w:rsidR="00A43AEB" w:rsidRDefault="00C93A42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7F2A7B6B" w14:textId="7B06F08B" w:rsidR="00A43AEB" w:rsidRP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070, 071, </w:t>
            </w:r>
            <w:r w:rsidRPr="001F72A7">
              <w:rPr>
                <w:rFonts w:ascii="Century Gothic" w:hAnsi="Century Gothic" w:cs="Calibri"/>
                <w:strike/>
                <w:color w:val="000000"/>
                <w:sz w:val="20"/>
                <w:lang w:eastAsia="fr-FR"/>
              </w:rPr>
              <w:t>072, 072A, 072B</w:t>
            </w:r>
          </w:p>
        </w:tc>
        <w:tc>
          <w:tcPr>
            <w:tcW w:w="1701" w:type="dxa"/>
            <w:vMerge/>
          </w:tcPr>
          <w:p w14:paraId="1BCDAB43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177C234E" w14:textId="77777777" w:rsidTr="00A43AEB">
        <w:tc>
          <w:tcPr>
            <w:tcW w:w="3114" w:type="dxa"/>
            <w:vMerge/>
          </w:tcPr>
          <w:p w14:paraId="17645F7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0B0194D" w14:textId="6DDF6CB5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Local à faible occupation</w:t>
            </w:r>
          </w:p>
        </w:tc>
        <w:tc>
          <w:tcPr>
            <w:tcW w:w="2410" w:type="dxa"/>
          </w:tcPr>
          <w:p w14:paraId="7EC75F1C" w14:textId="13AD0E3E" w:rsidR="00A43AEB" w:rsidRPr="00730789" w:rsidRDefault="00A43AEB" w:rsidP="00A43AEB">
            <w:pPr>
              <w:rPr>
                <w:rFonts w:ascii="Century Gothic" w:hAnsi="Century Gothic" w:cs="Arial Narrow"/>
                <w:strike/>
                <w:sz w:val="20"/>
              </w:rPr>
            </w:pPr>
            <w:r w:rsidRPr="00730789">
              <w:rPr>
                <w:rFonts w:ascii="Century Gothic" w:hAnsi="Century Gothic" w:cs="Arial Narrow"/>
                <w:strike/>
                <w:sz w:val="20"/>
              </w:rPr>
              <w:t>010A</w:t>
            </w:r>
          </w:p>
        </w:tc>
        <w:tc>
          <w:tcPr>
            <w:tcW w:w="1701" w:type="dxa"/>
            <w:vMerge/>
          </w:tcPr>
          <w:p w14:paraId="4198A198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3E479CD7" w14:textId="77777777" w:rsidR="00A43AEB" w:rsidRDefault="00A43AEB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A43AEB" w14:paraId="22908CAE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704BDDE3" w14:textId="686A7F12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298C534A" w14:textId="5899D00C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764013F" w14:textId="1FCF358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094A6E" w14:paraId="5F9991B9" w14:textId="77777777" w:rsidTr="005F643D">
        <w:tc>
          <w:tcPr>
            <w:tcW w:w="1271" w:type="dxa"/>
            <w:vMerge w:val="restart"/>
          </w:tcPr>
          <w:p w14:paraId="411A07AF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24AFF39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BE9EBC3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B7D43C9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9058A4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92A4BAD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77A820A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A7CB6C3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5CAF6AD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E71AAEE" w14:textId="1D7C54B9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18</w:t>
            </w:r>
          </w:p>
        </w:tc>
        <w:tc>
          <w:tcPr>
            <w:tcW w:w="1843" w:type="dxa"/>
            <w:vMerge w:val="restart"/>
          </w:tcPr>
          <w:p w14:paraId="09B73D63" w14:textId="157FDA95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</w:tcPr>
          <w:p w14:paraId="55BAB909" w14:textId="3CFDED4C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77595F57" w14:textId="4A116A41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001, 003, 005, 007, 011,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013, 015, 017, 019, 021, 023</w:t>
            </w:r>
          </w:p>
        </w:tc>
        <w:tc>
          <w:tcPr>
            <w:tcW w:w="1701" w:type="dxa"/>
            <w:vMerge w:val="restart"/>
          </w:tcPr>
          <w:p w14:paraId="696ED087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97C8417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599C5B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89E9A5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AAB7AFA" w14:textId="3EF5D57C" w:rsidR="00094A6E" w:rsidRP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094A6E">
              <w:rPr>
                <w:rFonts w:ascii="Century Gothic" w:hAnsi="Century Gothic" w:cs="Arial Narrow"/>
                <w:b/>
                <w:bCs/>
                <w:sz w:val="20"/>
              </w:rPr>
              <w:t>44</w:t>
            </w:r>
            <w:r w:rsidR="003F6A5D">
              <w:rPr>
                <w:rFonts w:ascii="Century Gothic" w:hAnsi="Century Gothic" w:cs="Arial Narrow"/>
                <w:b/>
                <w:bCs/>
                <w:sz w:val="20"/>
              </w:rPr>
              <w:t>1</w:t>
            </w:r>
            <w:r w:rsidRPr="00094A6E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094A6E" w14:paraId="5B7897D7" w14:textId="77777777" w:rsidTr="005F643D">
        <w:tc>
          <w:tcPr>
            <w:tcW w:w="1271" w:type="dxa"/>
            <w:vMerge/>
          </w:tcPr>
          <w:p w14:paraId="21785C4C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1798D47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F2DA313" w14:textId="395C3C8E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  <w:vAlign w:val="center"/>
          </w:tcPr>
          <w:p w14:paraId="24D5F848" w14:textId="19260CF1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004, 006, 008, 012, 014, 016</w:t>
            </w:r>
          </w:p>
        </w:tc>
        <w:tc>
          <w:tcPr>
            <w:tcW w:w="1701" w:type="dxa"/>
            <w:vMerge/>
          </w:tcPr>
          <w:p w14:paraId="3FA2969B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513F39B2" w14:textId="77777777" w:rsidTr="005F643D">
        <w:tc>
          <w:tcPr>
            <w:tcW w:w="1271" w:type="dxa"/>
            <w:vMerge/>
          </w:tcPr>
          <w:p w14:paraId="3C6603A6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0A6CA67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9AF95C2" w14:textId="45320DFA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center"/>
          </w:tcPr>
          <w:p w14:paraId="3010D9C4" w14:textId="63CB3E68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080, 081, 082, 083, 084, 060</w:t>
            </w:r>
          </w:p>
        </w:tc>
        <w:tc>
          <w:tcPr>
            <w:tcW w:w="1701" w:type="dxa"/>
            <w:vMerge/>
          </w:tcPr>
          <w:p w14:paraId="117F0714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6A9AF078" w14:textId="77777777" w:rsidTr="005F643D">
        <w:tc>
          <w:tcPr>
            <w:tcW w:w="1271" w:type="dxa"/>
            <w:vMerge/>
          </w:tcPr>
          <w:p w14:paraId="01953AAF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4F8F6F5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E26F55C" w14:textId="2504C1C6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</w:t>
            </w:r>
          </w:p>
        </w:tc>
        <w:tc>
          <w:tcPr>
            <w:tcW w:w="2410" w:type="dxa"/>
            <w:vAlign w:val="center"/>
          </w:tcPr>
          <w:p w14:paraId="679FC65A" w14:textId="07261937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090</w:t>
            </w:r>
          </w:p>
        </w:tc>
        <w:tc>
          <w:tcPr>
            <w:tcW w:w="1701" w:type="dxa"/>
            <w:vMerge/>
          </w:tcPr>
          <w:p w14:paraId="77895551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785CE83B" w14:textId="77777777" w:rsidTr="005F643D">
        <w:tc>
          <w:tcPr>
            <w:tcW w:w="1271" w:type="dxa"/>
            <w:vMerge/>
          </w:tcPr>
          <w:p w14:paraId="55082919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51D8770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8E1A7FB" w14:textId="1725AB1C" w:rsidR="00094A6E" w:rsidRDefault="00C93A42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13F62F4A" w14:textId="7B12745D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070, 072, 073, 074</w:t>
            </w:r>
          </w:p>
        </w:tc>
        <w:tc>
          <w:tcPr>
            <w:tcW w:w="1701" w:type="dxa"/>
            <w:vMerge/>
          </w:tcPr>
          <w:p w14:paraId="6680DAF5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157CF3C9" w14:textId="77777777" w:rsidTr="005F643D">
        <w:tc>
          <w:tcPr>
            <w:tcW w:w="1271" w:type="dxa"/>
            <w:vMerge/>
          </w:tcPr>
          <w:p w14:paraId="1F46099C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5CEB67FB" w14:textId="31D35F4F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A43AEB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4E00FEDF" w14:textId="02F8CB49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173E8010" w14:textId="1A92591B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100, 101, 104, 105, 107, 109,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111, 113, 115, 117, 119,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121, 125, 127</w:t>
            </w:r>
          </w:p>
        </w:tc>
        <w:tc>
          <w:tcPr>
            <w:tcW w:w="1701" w:type="dxa"/>
            <w:vMerge w:val="restart"/>
          </w:tcPr>
          <w:p w14:paraId="6049F01B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21FB78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93B60C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5B7C1F5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00C89B7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3C3B17D" w14:textId="0598C00E" w:rsidR="00094A6E" w:rsidRP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094A6E">
              <w:rPr>
                <w:rFonts w:ascii="Century Gothic" w:hAnsi="Century Gothic" w:cs="Arial Narrow"/>
                <w:b/>
                <w:bCs/>
                <w:sz w:val="20"/>
              </w:rPr>
              <w:t>873 m2</w:t>
            </w:r>
          </w:p>
        </w:tc>
      </w:tr>
      <w:tr w:rsidR="00094A6E" w14:paraId="4C5D14D7" w14:textId="77777777" w:rsidTr="005F643D">
        <w:tc>
          <w:tcPr>
            <w:tcW w:w="1271" w:type="dxa"/>
            <w:vMerge/>
          </w:tcPr>
          <w:p w14:paraId="75A124A8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2083B8A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0E0F65F" w14:textId="5E322C08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  <w:vAlign w:val="bottom"/>
          </w:tcPr>
          <w:p w14:paraId="61588129" w14:textId="11878522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114, 118, 122, 129, 124, 128, 132, 134, 138</w:t>
            </w:r>
          </w:p>
        </w:tc>
        <w:tc>
          <w:tcPr>
            <w:tcW w:w="1701" w:type="dxa"/>
            <w:vMerge/>
          </w:tcPr>
          <w:p w14:paraId="1B5FFC41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627DF" w14:paraId="698F396D" w14:textId="77777777" w:rsidTr="005F643D">
        <w:tc>
          <w:tcPr>
            <w:tcW w:w="1271" w:type="dxa"/>
            <w:vMerge/>
          </w:tcPr>
          <w:p w14:paraId="2A9674C9" w14:textId="77777777" w:rsidR="009627DF" w:rsidRDefault="009627DF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90B1836" w14:textId="77777777" w:rsidR="009627DF" w:rsidRDefault="009627DF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9ACBD9C" w14:textId="32514498" w:rsidR="009627DF" w:rsidRDefault="009627DF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réunion</w:t>
            </w:r>
          </w:p>
        </w:tc>
        <w:tc>
          <w:tcPr>
            <w:tcW w:w="2410" w:type="dxa"/>
            <w:vAlign w:val="bottom"/>
          </w:tcPr>
          <w:p w14:paraId="22F2FC64" w14:textId="3AD5FD67" w:rsidR="009627DF" w:rsidRPr="00094A6E" w:rsidRDefault="009627DF" w:rsidP="00094A6E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106</w:t>
            </w:r>
          </w:p>
        </w:tc>
        <w:tc>
          <w:tcPr>
            <w:tcW w:w="1701" w:type="dxa"/>
            <w:vMerge/>
          </w:tcPr>
          <w:p w14:paraId="5EC93F53" w14:textId="77777777" w:rsidR="009627DF" w:rsidRDefault="009627DF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F6A5D" w14:paraId="7CF50F17" w14:textId="77777777" w:rsidTr="005F643D">
        <w:tc>
          <w:tcPr>
            <w:tcW w:w="1271" w:type="dxa"/>
            <w:vMerge/>
          </w:tcPr>
          <w:p w14:paraId="3C98BD70" w14:textId="77777777" w:rsidR="003F6A5D" w:rsidRDefault="003F6A5D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AA839B1" w14:textId="77777777" w:rsidR="003F6A5D" w:rsidRDefault="003F6A5D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2BA2A7F" w14:textId="4300AB7C" w:rsidR="003F6A5D" w:rsidRDefault="003F6A5D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pause</w:t>
            </w:r>
          </w:p>
        </w:tc>
        <w:tc>
          <w:tcPr>
            <w:tcW w:w="2410" w:type="dxa"/>
            <w:vAlign w:val="bottom"/>
          </w:tcPr>
          <w:p w14:paraId="2AFD12E5" w14:textId="602A25E5" w:rsidR="003F6A5D" w:rsidRDefault="003F6A5D" w:rsidP="00094A6E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123</w:t>
            </w:r>
          </w:p>
        </w:tc>
        <w:tc>
          <w:tcPr>
            <w:tcW w:w="1701" w:type="dxa"/>
            <w:vMerge/>
          </w:tcPr>
          <w:p w14:paraId="49CA9CFA" w14:textId="77777777" w:rsidR="003F6A5D" w:rsidRDefault="003F6A5D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682F6087" w14:textId="77777777" w:rsidTr="005F643D">
        <w:tc>
          <w:tcPr>
            <w:tcW w:w="1271" w:type="dxa"/>
            <w:vMerge/>
          </w:tcPr>
          <w:p w14:paraId="29F56408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60B5E46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D2C7554" w14:textId="0DB48B5B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  <w:vAlign w:val="bottom"/>
          </w:tcPr>
          <w:p w14:paraId="6D9DDF72" w14:textId="73F46ADA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102, 110, 112</w:t>
            </w:r>
          </w:p>
        </w:tc>
        <w:tc>
          <w:tcPr>
            <w:tcW w:w="1701" w:type="dxa"/>
            <w:vMerge/>
          </w:tcPr>
          <w:p w14:paraId="5C9200A3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4F4DDD55" w14:textId="77777777" w:rsidTr="005F643D">
        <w:tc>
          <w:tcPr>
            <w:tcW w:w="1271" w:type="dxa"/>
            <w:vMerge/>
          </w:tcPr>
          <w:p w14:paraId="7C9709C9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95F4FB1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88113E3" w14:textId="1DAEEC30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3AE4DC75" w14:textId="02B421A3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180, 181, 182, 183, 184, 185, 186</w:t>
            </w:r>
          </w:p>
        </w:tc>
        <w:tc>
          <w:tcPr>
            <w:tcW w:w="1701" w:type="dxa"/>
            <w:vMerge/>
          </w:tcPr>
          <w:p w14:paraId="78EA4B0B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0809303B" w14:textId="77777777" w:rsidTr="005F643D">
        <w:tc>
          <w:tcPr>
            <w:tcW w:w="1271" w:type="dxa"/>
            <w:vMerge/>
          </w:tcPr>
          <w:p w14:paraId="7930D4ED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1657A23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D0B7C3E" w14:textId="7981086F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</w:t>
            </w:r>
          </w:p>
        </w:tc>
        <w:tc>
          <w:tcPr>
            <w:tcW w:w="2410" w:type="dxa"/>
            <w:vAlign w:val="bottom"/>
          </w:tcPr>
          <w:p w14:paraId="0CA9FCBE" w14:textId="537B282E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190</w:t>
            </w:r>
          </w:p>
        </w:tc>
        <w:tc>
          <w:tcPr>
            <w:tcW w:w="1701" w:type="dxa"/>
            <w:vMerge/>
          </w:tcPr>
          <w:p w14:paraId="7051AA8F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7F302C35" w14:textId="77777777" w:rsidTr="005F643D">
        <w:tc>
          <w:tcPr>
            <w:tcW w:w="1271" w:type="dxa"/>
            <w:vMerge/>
          </w:tcPr>
          <w:p w14:paraId="638BF9B5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BF79064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36AF491" w14:textId="056F0B15" w:rsidR="00094A6E" w:rsidRDefault="00C93A42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bottom"/>
          </w:tcPr>
          <w:p w14:paraId="293526E9" w14:textId="36C14EDF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170, 171, 172, 173, 174, 175</w:t>
            </w:r>
          </w:p>
        </w:tc>
        <w:tc>
          <w:tcPr>
            <w:tcW w:w="1701" w:type="dxa"/>
            <w:vMerge/>
          </w:tcPr>
          <w:p w14:paraId="77227003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2F1A1DFE" w14:textId="77777777" w:rsidR="00A43AEB" w:rsidRDefault="00A43AEB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780C23" w14:paraId="3E7371BD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11D53494" w14:textId="7AA6C731" w:rsidR="00780C23" w:rsidRDefault="00780C23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B4EBEF3" w14:textId="6B348D46" w:rsidR="00780C23" w:rsidRDefault="00780C23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700380F" w14:textId="5A1C949D" w:rsidR="00780C23" w:rsidRDefault="00780C23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DB5D1E" w14:paraId="606629D7" w14:textId="77777777" w:rsidTr="00D2587E">
        <w:tc>
          <w:tcPr>
            <w:tcW w:w="3114" w:type="dxa"/>
            <w:vMerge w:val="restart"/>
          </w:tcPr>
          <w:p w14:paraId="7B895834" w14:textId="77777777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1B9E20F" w14:textId="77777777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DDF34C7" w14:textId="5F09B036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19</w:t>
            </w:r>
          </w:p>
        </w:tc>
        <w:tc>
          <w:tcPr>
            <w:tcW w:w="2268" w:type="dxa"/>
            <w:vAlign w:val="center"/>
          </w:tcPr>
          <w:p w14:paraId="26F89D52" w14:textId="3A03AE18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Bureaux</w:t>
            </w:r>
          </w:p>
        </w:tc>
        <w:tc>
          <w:tcPr>
            <w:tcW w:w="2410" w:type="dxa"/>
            <w:vAlign w:val="bottom"/>
          </w:tcPr>
          <w:p w14:paraId="2AB82357" w14:textId="1998F90A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002, 004</w:t>
            </w:r>
          </w:p>
        </w:tc>
        <w:tc>
          <w:tcPr>
            <w:tcW w:w="1701" w:type="dxa"/>
            <w:vMerge w:val="restart"/>
          </w:tcPr>
          <w:p w14:paraId="1D0C0171" w14:textId="77777777" w:rsidR="00DB5D1E" w:rsidRDefault="00DB5D1E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908C273" w14:textId="77777777" w:rsidR="00DB5D1E" w:rsidRDefault="00DB5D1E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5307E32" w14:textId="4F438157" w:rsidR="00DB5D1E" w:rsidRPr="00DB5D1E" w:rsidRDefault="00DB5D1E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DB5D1E">
              <w:rPr>
                <w:rFonts w:ascii="Century Gothic" w:hAnsi="Century Gothic" w:cs="Arial Narrow"/>
                <w:b/>
                <w:bCs/>
                <w:sz w:val="20"/>
              </w:rPr>
              <w:t>4</w:t>
            </w:r>
            <w:r w:rsidR="003F6A5D">
              <w:rPr>
                <w:rFonts w:ascii="Century Gothic" w:hAnsi="Century Gothic" w:cs="Arial Narrow"/>
                <w:b/>
                <w:bCs/>
                <w:sz w:val="20"/>
              </w:rPr>
              <w:t>18</w:t>
            </w:r>
            <w:r w:rsidRPr="00DB5D1E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DB5D1E" w14:paraId="755A9A84" w14:textId="77777777" w:rsidTr="00D2587E">
        <w:tc>
          <w:tcPr>
            <w:tcW w:w="3114" w:type="dxa"/>
            <w:vMerge/>
          </w:tcPr>
          <w:p w14:paraId="4A6009AD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1601341" w14:textId="3A3AA257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Salle de classe</w:t>
            </w:r>
          </w:p>
        </w:tc>
        <w:tc>
          <w:tcPr>
            <w:tcW w:w="2410" w:type="dxa"/>
            <w:vAlign w:val="bottom"/>
          </w:tcPr>
          <w:p w14:paraId="3DCF838C" w14:textId="1C96A3D7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006, 008, 010</w:t>
            </w:r>
          </w:p>
        </w:tc>
        <w:tc>
          <w:tcPr>
            <w:tcW w:w="1701" w:type="dxa"/>
            <w:vMerge/>
          </w:tcPr>
          <w:p w14:paraId="5CF67104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B5D1E" w14:paraId="322547B2" w14:textId="77777777" w:rsidTr="00D2587E">
        <w:tc>
          <w:tcPr>
            <w:tcW w:w="3114" w:type="dxa"/>
            <w:vMerge/>
          </w:tcPr>
          <w:p w14:paraId="2FE6A1A8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DD46C7E" w14:textId="4A1285F8" w:rsidR="00DB5D1E" w:rsidRPr="00DB5D1E" w:rsidRDefault="00784BFE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lecture</w:t>
            </w:r>
          </w:p>
        </w:tc>
        <w:tc>
          <w:tcPr>
            <w:tcW w:w="2410" w:type="dxa"/>
            <w:vAlign w:val="center"/>
          </w:tcPr>
          <w:p w14:paraId="1952FC09" w14:textId="5A183337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007</w:t>
            </w:r>
          </w:p>
        </w:tc>
        <w:tc>
          <w:tcPr>
            <w:tcW w:w="1701" w:type="dxa"/>
            <w:vMerge/>
          </w:tcPr>
          <w:p w14:paraId="1F9BAC14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B5D1E" w14:paraId="4844CABF" w14:textId="77777777" w:rsidTr="00D2587E">
        <w:tc>
          <w:tcPr>
            <w:tcW w:w="3114" w:type="dxa"/>
            <w:vMerge/>
          </w:tcPr>
          <w:p w14:paraId="5B3C35A1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FE243A5" w14:textId="2931233A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Circulation</w:t>
            </w:r>
          </w:p>
        </w:tc>
        <w:tc>
          <w:tcPr>
            <w:tcW w:w="2410" w:type="dxa"/>
            <w:vAlign w:val="bottom"/>
          </w:tcPr>
          <w:p w14:paraId="1649E8D6" w14:textId="6D71A317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080, 081</w:t>
            </w:r>
          </w:p>
        </w:tc>
        <w:tc>
          <w:tcPr>
            <w:tcW w:w="1701" w:type="dxa"/>
            <w:vMerge/>
          </w:tcPr>
          <w:p w14:paraId="2C760FB1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B5D1E" w14:paraId="49DC97D0" w14:textId="77777777" w:rsidTr="00D2587E">
        <w:tc>
          <w:tcPr>
            <w:tcW w:w="3114" w:type="dxa"/>
            <w:vMerge/>
          </w:tcPr>
          <w:p w14:paraId="1222EC3D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0CD9462" w14:textId="3C4C2D05" w:rsidR="00DB5D1E" w:rsidRPr="00DB5D1E" w:rsidRDefault="00C93A42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Sanitaires/vestiaires</w:t>
            </w:r>
          </w:p>
        </w:tc>
        <w:tc>
          <w:tcPr>
            <w:tcW w:w="2410" w:type="dxa"/>
            <w:vAlign w:val="bottom"/>
          </w:tcPr>
          <w:p w14:paraId="49C26498" w14:textId="3B8A8897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070, 071</w:t>
            </w:r>
          </w:p>
        </w:tc>
        <w:tc>
          <w:tcPr>
            <w:tcW w:w="1701" w:type="dxa"/>
            <w:vMerge/>
          </w:tcPr>
          <w:p w14:paraId="4199F1C3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443242A0" w14:textId="77777777" w:rsidR="00780C23" w:rsidRDefault="00780C23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DB5D1E" w14:paraId="10CDA1FF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5D89598E" w14:textId="5403DF93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93D83C2" w14:textId="33A4EA03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7F4AE40" w14:textId="58B2463C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3F6A5D" w14:paraId="591AFEFD" w14:textId="77777777" w:rsidTr="009047F1">
        <w:tc>
          <w:tcPr>
            <w:tcW w:w="1271" w:type="dxa"/>
            <w:vMerge w:val="restart"/>
          </w:tcPr>
          <w:p w14:paraId="0B196D77" w14:textId="77777777" w:rsidR="003F6A5D" w:rsidRDefault="003F6A5D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CF5ED64" w14:textId="77777777" w:rsidR="003F6A5D" w:rsidRDefault="003F6A5D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6C1CDC1" w14:textId="77777777" w:rsidR="003F6A5D" w:rsidRDefault="003F6A5D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7492CD2" w14:textId="77777777" w:rsidR="003F6A5D" w:rsidRDefault="003F6A5D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39433A4" w14:textId="77777777" w:rsidR="003F6A5D" w:rsidRDefault="003F6A5D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BCC77D2" w14:textId="7D496427" w:rsidR="003F6A5D" w:rsidRDefault="003F6A5D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24</w:t>
            </w:r>
          </w:p>
        </w:tc>
        <w:tc>
          <w:tcPr>
            <w:tcW w:w="1843" w:type="dxa"/>
            <w:vMerge w:val="restart"/>
          </w:tcPr>
          <w:p w14:paraId="2E1D985E" w14:textId="0EBB3A01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  <w:vAlign w:val="center"/>
          </w:tcPr>
          <w:p w14:paraId="406B2943" w14:textId="3206F82D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Bureaux</w:t>
            </w:r>
          </w:p>
        </w:tc>
        <w:tc>
          <w:tcPr>
            <w:tcW w:w="2410" w:type="dxa"/>
            <w:vAlign w:val="bottom"/>
          </w:tcPr>
          <w:p w14:paraId="6A1AC462" w14:textId="506BB61B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001, 002, 006</w:t>
            </w:r>
          </w:p>
        </w:tc>
        <w:tc>
          <w:tcPr>
            <w:tcW w:w="1701" w:type="dxa"/>
            <w:vMerge w:val="restart"/>
          </w:tcPr>
          <w:p w14:paraId="487CA5DC" w14:textId="77777777" w:rsidR="003F6A5D" w:rsidRDefault="003F6A5D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0785C0C" w14:textId="77777777" w:rsidR="003F6A5D" w:rsidRDefault="003F6A5D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54FDF75" w14:textId="77777777" w:rsidR="003F6A5D" w:rsidRDefault="003F6A5D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43C30BE" w14:textId="77777777" w:rsidR="003F6A5D" w:rsidRDefault="003F6A5D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FECC3A9" w14:textId="235D590B" w:rsidR="003F6A5D" w:rsidRPr="00DB5D1E" w:rsidRDefault="003F6A5D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1</w:t>
            </w:r>
            <w:r w:rsidRPr="00DB5D1E">
              <w:rPr>
                <w:rFonts w:ascii="Century Gothic" w:hAnsi="Century Gothic" w:cs="Arial Narrow"/>
                <w:b/>
                <w:bCs/>
                <w:sz w:val="20"/>
              </w:rPr>
              <w:t>8</w:t>
            </w:r>
            <w:r>
              <w:rPr>
                <w:rFonts w:ascii="Century Gothic" w:hAnsi="Century Gothic" w:cs="Arial Narrow"/>
                <w:b/>
                <w:bCs/>
                <w:sz w:val="20"/>
              </w:rPr>
              <w:t>0</w:t>
            </w:r>
            <w:r w:rsidRPr="00DB5D1E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3F6A5D" w14:paraId="1FF96163" w14:textId="77777777" w:rsidTr="009047F1">
        <w:tc>
          <w:tcPr>
            <w:tcW w:w="1271" w:type="dxa"/>
            <w:vMerge/>
          </w:tcPr>
          <w:p w14:paraId="7BB50C85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BAE37A2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59942A8" w14:textId="18F7A8A3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Loca</w:t>
            </w:r>
            <w:r w:rsidR="0089020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ux</w:t>
            </w: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="00A97186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à </w:t>
            </w: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faible occupatio</w:t>
            </w:r>
            <w:r w:rsidR="008B277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</w:t>
            </w:r>
          </w:p>
        </w:tc>
        <w:tc>
          <w:tcPr>
            <w:tcW w:w="2410" w:type="dxa"/>
            <w:vAlign w:val="center"/>
          </w:tcPr>
          <w:p w14:paraId="339EE3CD" w14:textId="3D0CA22F" w:rsidR="003F6A5D" w:rsidRPr="00DB5D1E" w:rsidRDefault="00890205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000, </w:t>
            </w:r>
            <w:r w:rsidR="003F6A5D"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003</w:t>
            </w:r>
          </w:p>
        </w:tc>
        <w:tc>
          <w:tcPr>
            <w:tcW w:w="1701" w:type="dxa"/>
            <w:vMerge/>
          </w:tcPr>
          <w:p w14:paraId="7195EEDC" w14:textId="3AD620CA" w:rsidR="003F6A5D" w:rsidRDefault="003F6A5D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3F6A5D" w14:paraId="37E77205" w14:textId="77777777" w:rsidTr="009047F1">
        <w:tc>
          <w:tcPr>
            <w:tcW w:w="1271" w:type="dxa"/>
            <w:vMerge/>
          </w:tcPr>
          <w:p w14:paraId="3D19E95C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61A3275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60E89A5" w14:textId="0609EC8F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Circulation</w:t>
            </w:r>
          </w:p>
        </w:tc>
        <w:tc>
          <w:tcPr>
            <w:tcW w:w="2410" w:type="dxa"/>
            <w:vAlign w:val="center"/>
          </w:tcPr>
          <w:p w14:paraId="06C3624D" w14:textId="28B6A810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080</w:t>
            </w:r>
          </w:p>
        </w:tc>
        <w:tc>
          <w:tcPr>
            <w:tcW w:w="1701" w:type="dxa"/>
            <w:vMerge/>
          </w:tcPr>
          <w:p w14:paraId="109ED1E8" w14:textId="76433358" w:rsidR="003F6A5D" w:rsidRDefault="003F6A5D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3F6A5D" w14:paraId="2D6C5A88" w14:textId="77777777" w:rsidTr="009047F1">
        <w:tc>
          <w:tcPr>
            <w:tcW w:w="1271" w:type="dxa"/>
            <w:vMerge/>
          </w:tcPr>
          <w:p w14:paraId="450E0142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55319D7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0133748" w14:textId="2E9FF70D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Escalier</w:t>
            </w:r>
          </w:p>
        </w:tc>
        <w:tc>
          <w:tcPr>
            <w:tcW w:w="2410" w:type="dxa"/>
            <w:vAlign w:val="center"/>
          </w:tcPr>
          <w:p w14:paraId="1C3C8765" w14:textId="49D58923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090</w:t>
            </w:r>
          </w:p>
        </w:tc>
        <w:tc>
          <w:tcPr>
            <w:tcW w:w="1701" w:type="dxa"/>
            <w:vMerge/>
          </w:tcPr>
          <w:p w14:paraId="5922F70C" w14:textId="3F1E2576" w:rsidR="003F6A5D" w:rsidRDefault="003F6A5D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3F6A5D" w14:paraId="03AA287C" w14:textId="77777777" w:rsidTr="009047F1">
        <w:tc>
          <w:tcPr>
            <w:tcW w:w="1271" w:type="dxa"/>
            <w:vMerge/>
          </w:tcPr>
          <w:p w14:paraId="30D9DEB6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141B4A6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0BC178D" w14:textId="192E873A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0AE04E7F" w14:textId="73C7FCA3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070</w:t>
            </w:r>
          </w:p>
        </w:tc>
        <w:tc>
          <w:tcPr>
            <w:tcW w:w="1701" w:type="dxa"/>
            <w:vMerge/>
          </w:tcPr>
          <w:p w14:paraId="5A30228C" w14:textId="23439D05" w:rsidR="003F6A5D" w:rsidRDefault="003F6A5D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3F6A5D" w14:paraId="3AEE24CC" w14:textId="77777777" w:rsidTr="009047F1">
        <w:tc>
          <w:tcPr>
            <w:tcW w:w="1271" w:type="dxa"/>
            <w:vMerge/>
          </w:tcPr>
          <w:p w14:paraId="31DFC56F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70A6097D" w14:textId="1B77C966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DB5D1E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  <w:vAlign w:val="center"/>
          </w:tcPr>
          <w:p w14:paraId="2CC6FC45" w14:textId="5A33F5AB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Bureaux</w:t>
            </w:r>
          </w:p>
        </w:tc>
        <w:tc>
          <w:tcPr>
            <w:tcW w:w="2410" w:type="dxa"/>
            <w:vAlign w:val="bottom"/>
          </w:tcPr>
          <w:p w14:paraId="68C8A048" w14:textId="16649616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101, 102, 103</w:t>
            </w:r>
          </w:p>
        </w:tc>
        <w:tc>
          <w:tcPr>
            <w:tcW w:w="1701" w:type="dxa"/>
            <w:vMerge/>
          </w:tcPr>
          <w:p w14:paraId="73B9D35A" w14:textId="21BC5F1B" w:rsidR="003F6A5D" w:rsidRPr="00DB5D1E" w:rsidRDefault="003F6A5D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3F6A5D" w14:paraId="661CAE77" w14:textId="77777777" w:rsidTr="009047F1">
        <w:tc>
          <w:tcPr>
            <w:tcW w:w="1271" w:type="dxa"/>
            <w:vMerge/>
          </w:tcPr>
          <w:p w14:paraId="5D067EC0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D396104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D4BCB6A" w14:textId="0357390E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Loca</w:t>
            </w:r>
            <w:r w:rsidR="008B277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l</w:t>
            </w: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="00A97186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à </w:t>
            </w: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faible occupation</w:t>
            </w:r>
          </w:p>
        </w:tc>
        <w:tc>
          <w:tcPr>
            <w:tcW w:w="2410" w:type="dxa"/>
            <w:vAlign w:val="bottom"/>
          </w:tcPr>
          <w:p w14:paraId="5FC7901A" w14:textId="149C7272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104</w:t>
            </w:r>
          </w:p>
        </w:tc>
        <w:tc>
          <w:tcPr>
            <w:tcW w:w="1701" w:type="dxa"/>
            <w:vMerge/>
          </w:tcPr>
          <w:p w14:paraId="05F0132F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F6A5D" w14:paraId="00081566" w14:textId="77777777" w:rsidTr="009047F1">
        <w:tc>
          <w:tcPr>
            <w:tcW w:w="1271" w:type="dxa"/>
            <w:vMerge/>
          </w:tcPr>
          <w:p w14:paraId="755DF480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079DA92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DC2E77C" w14:textId="50DF3BCE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49374EB9" w14:textId="1F06371D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180, 181, 182</w:t>
            </w:r>
          </w:p>
        </w:tc>
        <w:tc>
          <w:tcPr>
            <w:tcW w:w="1701" w:type="dxa"/>
            <w:vMerge/>
          </w:tcPr>
          <w:p w14:paraId="69D3DE67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F6A5D" w14:paraId="14CC1937" w14:textId="77777777" w:rsidTr="00A97186">
        <w:trPr>
          <w:trHeight w:val="132"/>
        </w:trPr>
        <w:tc>
          <w:tcPr>
            <w:tcW w:w="1271" w:type="dxa"/>
            <w:vMerge/>
          </w:tcPr>
          <w:p w14:paraId="5129A6D2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5F1AC0B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361FCBB" w14:textId="4C7D0EE1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Escalier</w:t>
            </w:r>
          </w:p>
        </w:tc>
        <w:tc>
          <w:tcPr>
            <w:tcW w:w="2410" w:type="dxa"/>
            <w:vAlign w:val="bottom"/>
          </w:tcPr>
          <w:p w14:paraId="412990DD" w14:textId="74B0A22E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190</w:t>
            </w:r>
          </w:p>
        </w:tc>
        <w:tc>
          <w:tcPr>
            <w:tcW w:w="1701" w:type="dxa"/>
            <w:vMerge/>
          </w:tcPr>
          <w:p w14:paraId="72A73C95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3F6A5D" w14:paraId="7015925A" w14:textId="77777777" w:rsidTr="009047F1">
        <w:tc>
          <w:tcPr>
            <w:tcW w:w="1271" w:type="dxa"/>
            <w:vMerge/>
          </w:tcPr>
          <w:p w14:paraId="74F01AD5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A426500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0298226" w14:textId="78E64906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Sanitaires/vestiaires</w:t>
            </w:r>
          </w:p>
        </w:tc>
        <w:tc>
          <w:tcPr>
            <w:tcW w:w="2410" w:type="dxa"/>
            <w:vAlign w:val="bottom"/>
          </w:tcPr>
          <w:p w14:paraId="7372BAC7" w14:textId="47DE9C19" w:rsidR="003F6A5D" w:rsidRPr="00DB5D1E" w:rsidRDefault="003F6A5D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170, 171</w:t>
            </w:r>
          </w:p>
        </w:tc>
        <w:tc>
          <w:tcPr>
            <w:tcW w:w="1701" w:type="dxa"/>
            <w:vMerge/>
          </w:tcPr>
          <w:p w14:paraId="13744F5E" w14:textId="77777777" w:rsidR="003F6A5D" w:rsidRDefault="003F6A5D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6DB841DC" w14:textId="77777777" w:rsidR="00DB5D1E" w:rsidRPr="002B1097" w:rsidRDefault="00DB5D1E">
      <w:pPr>
        <w:rPr>
          <w:rFonts w:ascii="Century Gothic" w:hAnsi="Century Gothic" w:cs="Arial Narrow"/>
          <w:sz w:val="20"/>
        </w:rPr>
      </w:pPr>
    </w:p>
    <w:p w14:paraId="3B7B5D2A" w14:textId="77777777" w:rsidR="002B1097" w:rsidRPr="002B1097" w:rsidRDefault="002B1097">
      <w:pPr>
        <w:rPr>
          <w:rFonts w:ascii="Century Gothic" w:hAnsi="Century Gothic" w:cs="Arial Narrow"/>
          <w:sz w:val="20"/>
        </w:rPr>
      </w:pPr>
    </w:p>
    <w:sectPr w:rsidR="002B1097" w:rsidRPr="002B1097" w:rsidSect="00324C3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47" w:right="1361" w:bottom="1247" w:left="1361" w:header="567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B386E" w14:textId="77777777" w:rsidR="00B77D2D" w:rsidRDefault="00B77D2D">
      <w:r>
        <w:separator/>
      </w:r>
    </w:p>
  </w:endnote>
  <w:endnote w:type="continuationSeparator" w:id="0">
    <w:p w14:paraId="1B08F014" w14:textId="77777777" w:rsidR="00B77D2D" w:rsidRDefault="00B7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2621B" w14:textId="77777777" w:rsidR="00324C3A" w:rsidRDefault="00324C3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923090" w14:textId="17BC5CE0" w:rsidR="00272363" w:rsidRDefault="00A97186">
    <w:pPr>
      <w:pStyle w:val="Pieddepage"/>
    </w:pPr>
    <w:r>
      <w:rPr>
        <w:rStyle w:val="Numrodepage"/>
      </w:rPr>
      <w:t>2026-2029</w:t>
    </w:r>
    <w:r w:rsidR="00272363">
      <w:rPr>
        <w:rStyle w:val="Numrodepage"/>
      </w:rPr>
      <w:tab/>
    </w:r>
    <w:r w:rsidR="00272363">
      <w:rPr>
        <w:rStyle w:val="Numrodepage"/>
        <w:rFonts w:ascii="Arial Narrow" w:hAnsi="Arial Narrow" w:cs="Arial Narrow"/>
        <w:sz w:val="20"/>
      </w:rPr>
      <w:t xml:space="preserve">Page </w:t>
    </w:r>
    <w:r w:rsidR="00272363">
      <w:rPr>
        <w:rStyle w:val="Numrodepage"/>
        <w:rFonts w:ascii="Arial Narrow" w:hAnsi="Arial Narrow" w:cs="Arial Narrow"/>
        <w:sz w:val="20"/>
      </w:rPr>
      <w:fldChar w:fldCharType="begin"/>
    </w:r>
    <w:r w:rsidR="00272363">
      <w:rPr>
        <w:rStyle w:val="Numrodepage"/>
        <w:rFonts w:ascii="Arial Narrow" w:hAnsi="Arial Narrow" w:cs="Arial Narrow"/>
        <w:sz w:val="20"/>
      </w:rPr>
      <w:instrText xml:space="preserve"> PAGE </w:instrText>
    </w:r>
    <w:r w:rsidR="00272363">
      <w:rPr>
        <w:rStyle w:val="Numrodepage"/>
        <w:rFonts w:ascii="Arial Narrow" w:hAnsi="Arial Narrow" w:cs="Arial Narrow"/>
        <w:sz w:val="20"/>
      </w:rPr>
      <w:fldChar w:fldCharType="separate"/>
    </w:r>
    <w:r w:rsidR="0013185D">
      <w:rPr>
        <w:rStyle w:val="Numrodepage"/>
        <w:rFonts w:ascii="Arial Narrow" w:hAnsi="Arial Narrow" w:cs="Arial Narrow"/>
        <w:noProof/>
        <w:sz w:val="20"/>
      </w:rPr>
      <w:t>9</w:t>
    </w:r>
    <w:r w:rsidR="00272363">
      <w:rPr>
        <w:rStyle w:val="Numrodepage"/>
        <w:rFonts w:ascii="Arial Narrow" w:hAnsi="Arial Narrow" w:cs="Arial Narrow"/>
        <w:sz w:val="20"/>
      </w:rPr>
      <w:fldChar w:fldCharType="end"/>
    </w:r>
    <w:r w:rsidR="00272363">
      <w:rPr>
        <w:rStyle w:val="Numrodepage"/>
        <w:rFonts w:ascii="Arial Narrow" w:hAnsi="Arial Narrow" w:cs="Arial Narrow"/>
        <w:sz w:val="20"/>
      </w:rPr>
      <w:t xml:space="preserve"> sur </w:t>
    </w:r>
    <w:r w:rsidR="00272363">
      <w:rPr>
        <w:rStyle w:val="Numrodepage"/>
        <w:rFonts w:ascii="Arial Narrow" w:hAnsi="Arial Narrow" w:cs="Arial Narrow"/>
        <w:sz w:val="20"/>
      </w:rPr>
      <w:fldChar w:fldCharType="begin"/>
    </w:r>
    <w:r w:rsidR="00272363">
      <w:rPr>
        <w:rStyle w:val="Numrodepage"/>
        <w:rFonts w:ascii="Arial Narrow" w:hAnsi="Arial Narrow" w:cs="Arial Narrow"/>
        <w:sz w:val="20"/>
      </w:rPr>
      <w:instrText xml:space="preserve"> NUMPAGES \* ARABIC </w:instrText>
    </w:r>
    <w:r w:rsidR="00272363">
      <w:rPr>
        <w:rStyle w:val="Numrodepage"/>
        <w:rFonts w:ascii="Arial Narrow" w:hAnsi="Arial Narrow" w:cs="Arial Narrow"/>
        <w:sz w:val="20"/>
      </w:rPr>
      <w:fldChar w:fldCharType="separate"/>
    </w:r>
    <w:r w:rsidR="0013185D">
      <w:rPr>
        <w:rStyle w:val="Numrodepage"/>
        <w:rFonts w:ascii="Arial Narrow" w:hAnsi="Arial Narrow" w:cs="Arial Narrow"/>
        <w:noProof/>
        <w:sz w:val="20"/>
      </w:rPr>
      <w:t>9</w:t>
    </w:r>
    <w:r w:rsidR="00272363">
      <w:rPr>
        <w:rStyle w:val="Numrodepage"/>
        <w:rFonts w:ascii="Arial Narrow" w:hAnsi="Arial Narrow" w:cs="Arial Narrow"/>
        <w:sz w:val="20"/>
      </w:rPr>
      <w:fldChar w:fldCharType="end"/>
    </w:r>
    <w:r w:rsidR="00272363">
      <w:rPr>
        <w:rStyle w:val="Numrodepage"/>
        <w:rFonts w:ascii="Arial Narrow" w:hAnsi="Arial Narrow" w:cs="Arial Narrow"/>
        <w:sz w:val="20"/>
      </w:rPr>
      <w:tab/>
    </w:r>
    <w:r w:rsidR="00272363" w:rsidRPr="008D4084">
      <w:rPr>
        <w:rStyle w:val="Numrodepage"/>
        <w:rFonts w:ascii="Arial Narrow" w:hAnsi="Arial Narrow" w:cs="Arial Narrow"/>
        <w:szCs w:val="22"/>
      </w:rPr>
      <w:t>C.C.</w:t>
    </w:r>
    <w:r w:rsidR="00350E7C">
      <w:rPr>
        <w:rStyle w:val="Numrodepage"/>
        <w:rFonts w:ascii="Arial Narrow" w:hAnsi="Arial Narrow" w:cs="Arial Narrow"/>
        <w:szCs w:val="22"/>
      </w:rPr>
      <w:t>T.</w:t>
    </w:r>
    <w:r w:rsidR="00272363" w:rsidRPr="008D4084">
      <w:rPr>
        <w:rStyle w:val="Numrodepage"/>
        <w:rFonts w:ascii="Arial Narrow" w:hAnsi="Arial Narrow" w:cs="Arial Narrow"/>
        <w:szCs w:val="22"/>
      </w:rPr>
      <w:t>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7C8EB9" w14:textId="2E205FC5" w:rsidR="00777C97" w:rsidRPr="00777C97" w:rsidRDefault="00777C97" w:rsidP="00777C97">
    <w:pPr>
      <w:pStyle w:val="Pieddepage"/>
      <w:tabs>
        <w:tab w:val="left" w:pos="480"/>
        <w:tab w:val="center" w:pos="4592"/>
      </w:tabs>
    </w:pPr>
    <w:r w:rsidRPr="00777C97">
      <w:t>2026-2029</w:t>
    </w:r>
    <w:r w:rsidRPr="00777C97">
      <w:tab/>
    </w:r>
    <w:r w:rsidRPr="00777C97">
      <w:tab/>
      <w:t xml:space="preserve">Page </w:t>
    </w:r>
    <w:r w:rsidRPr="00777C97">
      <w:fldChar w:fldCharType="begin"/>
    </w:r>
    <w:r w:rsidRPr="00777C97">
      <w:instrText>PAGE  \* Arabic  \* MERGEFORMAT</w:instrText>
    </w:r>
    <w:r w:rsidRPr="00777C97">
      <w:fldChar w:fldCharType="separate"/>
    </w:r>
    <w:r w:rsidRPr="00777C97">
      <w:t>2</w:t>
    </w:r>
    <w:r w:rsidRPr="00777C97">
      <w:fldChar w:fldCharType="end"/>
    </w:r>
    <w:r w:rsidRPr="00777C97">
      <w:t xml:space="preserve"> sur </w:t>
    </w:r>
    <w:fldSimple w:instr="NUMPAGES  \* arabe  \* MERGEFORMAT">
      <w:r w:rsidRPr="00777C97">
        <w:t>2</w:t>
      </w:r>
    </w:fldSimple>
    <w:r w:rsidRPr="00777C97">
      <w:tab/>
      <w:t>C.C.T.P.</w:t>
    </w:r>
  </w:p>
  <w:p w14:paraId="721731E6" w14:textId="2FCFAF15" w:rsidR="00272363" w:rsidRDefault="00272363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63158" w14:textId="77777777" w:rsidR="00B77D2D" w:rsidRDefault="00B77D2D">
      <w:r>
        <w:separator/>
      </w:r>
    </w:p>
  </w:footnote>
  <w:footnote w:type="continuationSeparator" w:id="0">
    <w:p w14:paraId="75A5F330" w14:textId="77777777" w:rsidR="00B77D2D" w:rsidRDefault="00B77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837C8" w14:textId="77777777" w:rsidR="00324C3A" w:rsidRDefault="00324C3A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F724F4" w14:textId="77777777" w:rsidR="00324C3A" w:rsidRDefault="00324C3A" w:rsidP="00324C3A">
    <w:pPr>
      <w:pStyle w:val="En-tte"/>
    </w:pPr>
    <w:r>
      <w:rPr>
        <w:noProof/>
      </w:rPr>
      <w:drawing>
        <wp:anchor distT="0" distB="0" distL="114935" distR="114935" simplePos="0" relativeHeight="251661312" behindDoc="1" locked="0" layoutInCell="1" allowOverlap="1" wp14:anchorId="0B51648F" wp14:editId="4C8B731A">
          <wp:simplePos x="0" y="0"/>
          <wp:positionH relativeFrom="column">
            <wp:posOffset>-73660</wp:posOffset>
          </wp:positionH>
          <wp:positionV relativeFrom="paragraph">
            <wp:posOffset>-212725</wp:posOffset>
          </wp:positionV>
          <wp:extent cx="2705100" cy="647700"/>
          <wp:effectExtent l="0" t="0" r="0" b="0"/>
          <wp:wrapTight wrapText="bothSides">
            <wp:wrapPolygon edited="0">
              <wp:start x="0" y="0"/>
              <wp:lineTo x="0" y="20965"/>
              <wp:lineTo x="21448" y="20965"/>
              <wp:lineTo x="21448" y="0"/>
              <wp:lineTo x="0" y="0"/>
            </wp:wrapPolygon>
          </wp:wrapTight>
          <wp:docPr id="737739039" name="Image 1" descr="Une image contenant texte, Police, Graphiqu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387879" name="Image 1" descr="Une image contenant texte, Police, Graphiqu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52" r="-12" b="-52"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6477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                                                  </w:t>
    </w:r>
    <w:r w:rsidRPr="00340F0A">
      <w:rPr>
        <w:b/>
        <w:iCs/>
        <w:sz w:val="32"/>
        <w:szCs w:val="32"/>
      </w:rPr>
      <w:t xml:space="preserve">SEMAINE </w:t>
    </w:r>
    <w:r>
      <w:rPr>
        <w:b/>
        <w:iCs/>
        <w:sz w:val="32"/>
        <w:szCs w:val="32"/>
      </w:rPr>
      <w:t>B</w:t>
    </w:r>
  </w:p>
  <w:p w14:paraId="7FE38BD2" w14:textId="77777777" w:rsidR="00324C3A" w:rsidRPr="00324C3A" w:rsidRDefault="00324C3A" w:rsidP="00324C3A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9DB3E" w14:textId="5EF11380" w:rsidR="00A97186" w:rsidRDefault="00A97186">
    <w:pPr>
      <w:pStyle w:val="En-tte"/>
    </w:pPr>
    <w:r>
      <w:rPr>
        <w:noProof/>
      </w:rPr>
      <w:drawing>
        <wp:anchor distT="0" distB="0" distL="114935" distR="114935" simplePos="0" relativeHeight="251659264" behindDoc="1" locked="0" layoutInCell="1" allowOverlap="1" wp14:anchorId="0944FB53" wp14:editId="3B163C3B">
          <wp:simplePos x="0" y="0"/>
          <wp:positionH relativeFrom="column">
            <wp:posOffset>-73660</wp:posOffset>
          </wp:positionH>
          <wp:positionV relativeFrom="paragraph">
            <wp:posOffset>-212725</wp:posOffset>
          </wp:positionV>
          <wp:extent cx="2705100" cy="647700"/>
          <wp:effectExtent l="0" t="0" r="0" b="0"/>
          <wp:wrapTight wrapText="bothSides">
            <wp:wrapPolygon edited="0">
              <wp:start x="0" y="0"/>
              <wp:lineTo x="0" y="20965"/>
              <wp:lineTo x="21448" y="20965"/>
              <wp:lineTo x="21448" y="0"/>
              <wp:lineTo x="0" y="0"/>
            </wp:wrapPolygon>
          </wp:wrapTight>
          <wp:docPr id="243214507" name="Image 1" descr="Une image contenant texte, Police, Graphique, logo&#10;&#10;Le contenu généré par l’IA peut êtr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5387879" name="Image 1" descr="Une image contenant texte, Police, Graphique, logo&#10;&#10;Le contenu généré par l’IA peut êtr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52" r="-12" b="-52"/>
                  <a:stretch>
                    <a:fillRect/>
                  </a:stretch>
                </pic:blipFill>
                <pic:spPr bwMode="auto">
                  <a:xfrm>
                    <a:off x="0" y="0"/>
                    <a:ext cx="2705100" cy="64770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24C3A">
      <w:t xml:space="preserve">                                                  </w:t>
    </w:r>
    <w:r w:rsidR="00324C3A" w:rsidRPr="00340F0A">
      <w:rPr>
        <w:b/>
        <w:iCs/>
        <w:sz w:val="32"/>
        <w:szCs w:val="32"/>
      </w:rPr>
      <w:t xml:space="preserve">SEMAINE </w:t>
    </w:r>
    <w:r w:rsidR="00324C3A">
      <w:rPr>
        <w:b/>
        <w:iCs/>
        <w:sz w:val="32"/>
        <w:szCs w:val="32"/>
      </w:rPr>
      <w:t>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9"/>
      <w:numFmt w:val="bullet"/>
      <w:lvlText w:val="-"/>
      <w:lvlJc w:val="left"/>
      <w:pPr>
        <w:tabs>
          <w:tab w:val="num" w:pos="0"/>
        </w:tabs>
        <w:ind w:left="928" w:hanging="360"/>
      </w:pPr>
      <w:rPr>
        <w:rFonts w:ascii="Arial Narrow" w:hAnsi="Arial Narrow" w:cs="Times New Roman" w:hint="default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9"/>
      <w:numFmt w:val="bullet"/>
      <w:lvlText w:val=""/>
      <w:lvlJc w:val="left"/>
      <w:pPr>
        <w:tabs>
          <w:tab w:val="num" w:pos="-143"/>
        </w:tabs>
        <w:ind w:left="785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20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  <w:lang w:val="en-US"/>
      </w:rPr>
    </w:lvl>
  </w:abstractNum>
  <w:abstractNum w:abstractNumId="8" w15:restartNumberingAfterBreak="0">
    <w:nsid w:val="03753C40"/>
    <w:multiLevelType w:val="hybridMultilevel"/>
    <w:tmpl w:val="4DAA0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885DC5"/>
    <w:multiLevelType w:val="hybridMultilevel"/>
    <w:tmpl w:val="230600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FA0F33"/>
    <w:multiLevelType w:val="hybridMultilevel"/>
    <w:tmpl w:val="8BF80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303182"/>
    <w:multiLevelType w:val="hybridMultilevel"/>
    <w:tmpl w:val="2FC27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C79C4"/>
    <w:multiLevelType w:val="multilevel"/>
    <w:tmpl w:val="497A4B06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2CFF6254"/>
    <w:multiLevelType w:val="hybridMultilevel"/>
    <w:tmpl w:val="2CDE84F2"/>
    <w:lvl w:ilvl="0" w:tplc="F264965E">
      <w:start w:val="2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B5F0F"/>
    <w:multiLevelType w:val="hybridMultilevel"/>
    <w:tmpl w:val="1C5EAE00"/>
    <w:lvl w:ilvl="0" w:tplc="B19E7084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04304"/>
    <w:multiLevelType w:val="singleLevel"/>
    <w:tmpl w:val="00000000"/>
    <w:lvl w:ilvl="0">
      <w:start w:val="1"/>
      <w:numFmt w:val="bullet"/>
      <w:lvlText w:val="¨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18"/>
      </w:rPr>
    </w:lvl>
  </w:abstractNum>
  <w:abstractNum w:abstractNumId="16" w15:restartNumberingAfterBreak="0">
    <w:nsid w:val="468F147B"/>
    <w:multiLevelType w:val="hybridMultilevel"/>
    <w:tmpl w:val="E87686A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6AF1"/>
    <w:multiLevelType w:val="hybridMultilevel"/>
    <w:tmpl w:val="6D2EF622"/>
    <w:lvl w:ilvl="0" w:tplc="E1DC3CD0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B391A7C"/>
    <w:multiLevelType w:val="hybridMultilevel"/>
    <w:tmpl w:val="9AB46A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62863"/>
    <w:multiLevelType w:val="hybridMultilevel"/>
    <w:tmpl w:val="A0E4FBB8"/>
    <w:lvl w:ilvl="0" w:tplc="1C462430">
      <w:start w:val="9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BF362C3"/>
    <w:multiLevelType w:val="hybridMultilevel"/>
    <w:tmpl w:val="3A60C828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232CC"/>
    <w:multiLevelType w:val="hybridMultilevel"/>
    <w:tmpl w:val="0DA24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867E4"/>
    <w:multiLevelType w:val="hybridMultilevel"/>
    <w:tmpl w:val="A1D61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88266B"/>
    <w:multiLevelType w:val="hybridMultilevel"/>
    <w:tmpl w:val="1BDE82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160149"/>
    <w:multiLevelType w:val="multilevel"/>
    <w:tmpl w:val="01904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103A3A"/>
    <w:multiLevelType w:val="hybridMultilevel"/>
    <w:tmpl w:val="415818DC"/>
    <w:lvl w:ilvl="0" w:tplc="5C64CFFA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76445FFE"/>
    <w:multiLevelType w:val="hybridMultilevel"/>
    <w:tmpl w:val="CE4A7970"/>
    <w:lvl w:ilvl="0" w:tplc="3DD8E64E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EAE343E"/>
    <w:multiLevelType w:val="multilevel"/>
    <w:tmpl w:val="CA2C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1437723">
    <w:abstractNumId w:val="0"/>
  </w:num>
  <w:num w:numId="2" w16cid:durableId="361982595">
    <w:abstractNumId w:val="1"/>
  </w:num>
  <w:num w:numId="3" w16cid:durableId="38209020">
    <w:abstractNumId w:val="2"/>
  </w:num>
  <w:num w:numId="4" w16cid:durableId="1466315235">
    <w:abstractNumId w:val="3"/>
  </w:num>
  <w:num w:numId="5" w16cid:durableId="76440667">
    <w:abstractNumId w:val="4"/>
  </w:num>
  <w:num w:numId="6" w16cid:durableId="928344734">
    <w:abstractNumId w:val="5"/>
  </w:num>
  <w:num w:numId="7" w16cid:durableId="1916819015">
    <w:abstractNumId w:val="6"/>
  </w:num>
  <w:num w:numId="8" w16cid:durableId="647318539">
    <w:abstractNumId w:val="17"/>
  </w:num>
  <w:num w:numId="9" w16cid:durableId="2001274284">
    <w:abstractNumId w:val="13"/>
  </w:num>
  <w:num w:numId="10" w16cid:durableId="1499886351">
    <w:abstractNumId w:val="0"/>
  </w:num>
  <w:num w:numId="11" w16cid:durableId="1577548193">
    <w:abstractNumId w:val="7"/>
  </w:num>
  <w:num w:numId="12" w16cid:durableId="1833986562">
    <w:abstractNumId w:val="0"/>
  </w:num>
  <w:num w:numId="13" w16cid:durableId="523593174">
    <w:abstractNumId w:val="25"/>
  </w:num>
  <w:num w:numId="14" w16cid:durableId="349718005">
    <w:abstractNumId w:val="21"/>
  </w:num>
  <w:num w:numId="15" w16cid:durableId="499740909">
    <w:abstractNumId w:val="26"/>
  </w:num>
  <w:num w:numId="16" w16cid:durableId="280958720">
    <w:abstractNumId w:val="10"/>
  </w:num>
  <w:num w:numId="17" w16cid:durableId="256908142">
    <w:abstractNumId w:val="9"/>
  </w:num>
  <w:num w:numId="18" w16cid:durableId="1867209168">
    <w:abstractNumId w:val="22"/>
  </w:num>
  <w:num w:numId="19" w16cid:durableId="1544512927">
    <w:abstractNumId w:val="11"/>
  </w:num>
  <w:num w:numId="20" w16cid:durableId="1493794649">
    <w:abstractNumId w:val="23"/>
  </w:num>
  <w:num w:numId="21" w16cid:durableId="1356611770">
    <w:abstractNumId w:val="20"/>
  </w:num>
  <w:num w:numId="22" w16cid:durableId="1411390691">
    <w:abstractNumId w:val="12"/>
  </w:num>
  <w:num w:numId="23" w16cid:durableId="1720856217">
    <w:abstractNumId w:val="0"/>
  </w:num>
  <w:num w:numId="24" w16cid:durableId="1598904222">
    <w:abstractNumId w:val="0"/>
  </w:num>
  <w:num w:numId="25" w16cid:durableId="66538925">
    <w:abstractNumId w:val="0"/>
  </w:num>
  <w:num w:numId="26" w16cid:durableId="644314547">
    <w:abstractNumId w:val="0"/>
  </w:num>
  <w:num w:numId="27" w16cid:durableId="611672396">
    <w:abstractNumId w:val="0"/>
  </w:num>
  <w:num w:numId="28" w16cid:durableId="1730885556">
    <w:abstractNumId w:val="0"/>
  </w:num>
  <w:num w:numId="29" w16cid:durableId="1044907930">
    <w:abstractNumId w:val="0"/>
  </w:num>
  <w:num w:numId="30" w16cid:durableId="1166364045">
    <w:abstractNumId w:val="0"/>
  </w:num>
  <w:num w:numId="31" w16cid:durableId="1375690609">
    <w:abstractNumId w:val="0"/>
  </w:num>
  <w:num w:numId="32" w16cid:durableId="715739033">
    <w:abstractNumId w:val="0"/>
  </w:num>
  <w:num w:numId="33" w16cid:durableId="1791780337">
    <w:abstractNumId w:val="0"/>
  </w:num>
  <w:num w:numId="34" w16cid:durableId="174923088">
    <w:abstractNumId w:val="8"/>
  </w:num>
  <w:num w:numId="35" w16cid:durableId="938029170">
    <w:abstractNumId w:val="0"/>
  </w:num>
  <w:num w:numId="36" w16cid:durableId="1384985359">
    <w:abstractNumId w:val="14"/>
  </w:num>
  <w:num w:numId="37" w16cid:durableId="380177282">
    <w:abstractNumId w:val="15"/>
  </w:num>
  <w:num w:numId="38" w16cid:durableId="611206535">
    <w:abstractNumId w:val="0"/>
  </w:num>
  <w:num w:numId="39" w16cid:durableId="408430609">
    <w:abstractNumId w:val="16"/>
  </w:num>
  <w:num w:numId="40" w16cid:durableId="1015692654">
    <w:abstractNumId w:val="19"/>
  </w:num>
  <w:num w:numId="41" w16cid:durableId="1788305443">
    <w:abstractNumId w:val="18"/>
  </w:num>
  <w:num w:numId="42" w16cid:durableId="1209414805">
    <w:abstractNumId w:val="27"/>
  </w:num>
  <w:num w:numId="43" w16cid:durableId="6401169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FD"/>
    <w:rsid w:val="0000682A"/>
    <w:rsid w:val="00013552"/>
    <w:rsid w:val="000148BF"/>
    <w:rsid w:val="000260DA"/>
    <w:rsid w:val="000309DE"/>
    <w:rsid w:val="00062D2C"/>
    <w:rsid w:val="00071517"/>
    <w:rsid w:val="00073321"/>
    <w:rsid w:val="00092A09"/>
    <w:rsid w:val="00094A6E"/>
    <w:rsid w:val="00095CD1"/>
    <w:rsid w:val="000967CA"/>
    <w:rsid w:val="000A7A3C"/>
    <w:rsid w:val="000C1777"/>
    <w:rsid w:val="000D2A73"/>
    <w:rsid w:val="000F54BD"/>
    <w:rsid w:val="00107B94"/>
    <w:rsid w:val="00107E24"/>
    <w:rsid w:val="0013185D"/>
    <w:rsid w:val="0013418E"/>
    <w:rsid w:val="001354B9"/>
    <w:rsid w:val="00141EB7"/>
    <w:rsid w:val="00152DA0"/>
    <w:rsid w:val="00174052"/>
    <w:rsid w:val="0017712E"/>
    <w:rsid w:val="00182E5E"/>
    <w:rsid w:val="00193486"/>
    <w:rsid w:val="001A1FF9"/>
    <w:rsid w:val="001A7E4A"/>
    <w:rsid w:val="001C0032"/>
    <w:rsid w:val="001C41F8"/>
    <w:rsid w:val="001D2947"/>
    <w:rsid w:val="001D5A7D"/>
    <w:rsid w:val="001E265F"/>
    <w:rsid w:val="001F72A7"/>
    <w:rsid w:val="00221493"/>
    <w:rsid w:val="0023555A"/>
    <w:rsid w:val="002602F7"/>
    <w:rsid w:val="00261578"/>
    <w:rsid w:val="00272363"/>
    <w:rsid w:val="0027505A"/>
    <w:rsid w:val="002908F4"/>
    <w:rsid w:val="00294CD3"/>
    <w:rsid w:val="002A1CC2"/>
    <w:rsid w:val="002B1097"/>
    <w:rsid w:val="002C6780"/>
    <w:rsid w:val="002D29BC"/>
    <w:rsid w:val="00300E3C"/>
    <w:rsid w:val="0030273D"/>
    <w:rsid w:val="00310E86"/>
    <w:rsid w:val="00316C94"/>
    <w:rsid w:val="0032115D"/>
    <w:rsid w:val="00324C3A"/>
    <w:rsid w:val="00346313"/>
    <w:rsid w:val="00350E7C"/>
    <w:rsid w:val="00377261"/>
    <w:rsid w:val="00377A62"/>
    <w:rsid w:val="0038504E"/>
    <w:rsid w:val="00386ECA"/>
    <w:rsid w:val="003947AC"/>
    <w:rsid w:val="003A6B28"/>
    <w:rsid w:val="003B2A1C"/>
    <w:rsid w:val="003B44B8"/>
    <w:rsid w:val="003C3168"/>
    <w:rsid w:val="003C32D6"/>
    <w:rsid w:val="003D2022"/>
    <w:rsid w:val="003E1E2F"/>
    <w:rsid w:val="003E2C46"/>
    <w:rsid w:val="003F2E76"/>
    <w:rsid w:val="003F3F3D"/>
    <w:rsid w:val="003F6A5D"/>
    <w:rsid w:val="004374C8"/>
    <w:rsid w:val="004405EC"/>
    <w:rsid w:val="00446BE4"/>
    <w:rsid w:val="0046096D"/>
    <w:rsid w:val="00477B30"/>
    <w:rsid w:val="004940C7"/>
    <w:rsid w:val="004A25DE"/>
    <w:rsid w:val="004A7E14"/>
    <w:rsid w:val="004C3614"/>
    <w:rsid w:val="004C5D93"/>
    <w:rsid w:val="004C7810"/>
    <w:rsid w:val="004E3E85"/>
    <w:rsid w:val="004E61DB"/>
    <w:rsid w:val="004F2DD3"/>
    <w:rsid w:val="004F5BF0"/>
    <w:rsid w:val="0051274B"/>
    <w:rsid w:val="00513018"/>
    <w:rsid w:val="00514DDA"/>
    <w:rsid w:val="0054456D"/>
    <w:rsid w:val="005457F6"/>
    <w:rsid w:val="00561199"/>
    <w:rsid w:val="00562310"/>
    <w:rsid w:val="005A601C"/>
    <w:rsid w:val="005D7F05"/>
    <w:rsid w:val="005F4825"/>
    <w:rsid w:val="006179E0"/>
    <w:rsid w:val="00641469"/>
    <w:rsid w:val="006916A7"/>
    <w:rsid w:val="006D7473"/>
    <w:rsid w:val="006E03C2"/>
    <w:rsid w:val="006F7B7D"/>
    <w:rsid w:val="00700BC7"/>
    <w:rsid w:val="00706F5E"/>
    <w:rsid w:val="0071149C"/>
    <w:rsid w:val="0072000A"/>
    <w:rsid w:val="00722C23"/>
    <w:rsid w:val="00725F86"/>
    <w:rsid w:val="00730789"/>
    <w:rsid w:val="00743664"/>
    <w:rsid w:val="00744C93"/>
    <w:rsid w:val="007510EE"/>
    <w:rsid w:val="007561CE"/>
    <w:rsid w:val="00777C97"/>
    <w:rsid w:val="00780C23"/>
    <w:rsid w:val="00784BFE"/>
    <w:rsid w:val="00785CCC"/>
    <w:rsid w:val="00790AD2"/>
    <w:rsid w:val="007A1394"/>
    <w:rsid w:val="007B3B73"/>
    <w:rsid w:val="007B5F49"/>
    <w:rsid w:val="007C165E"/>
    <w:rsid w:val="008053BF"/>
    <w:rsid w:val="0080772E"/>
    <w:rsid w:val="00811383"/>
    <w:rsid w:val="00822557"/>
    <w:rsid w:val="00854F0B"/>
    <w:rsid w:val="00861E6A"/>
    <w:rsid w:val="008774B2"/>
    <w:rsid w:val="00890205"/>
    <w:rsid w:val="008923FF"/>
    <w:rsid w:val="008A7074"/>
    <w:rsid w:val="008A7F32"/>
    <w:rsid w:val="008B277E"/>
    <w:rsid w:val="008B5303"/>
    <w:rsid w:val="008D2009"/>
    <w:rsid w:val="008D2827"/>
    <w:rsid w:val="008D386F"/>
    <w:rsid w:val="008D4084"/>
    <w:rsid w:val="008F11BF"/>
    <w:rsid w:val="008F3110"/>
    <w:rsid w:val="008F74B5"/>
    <w:rsid w:val="00907A1D"/>
    <w:rsid w:val="00916F5D"/>
    <w:rsid w:val="009248CB"/>
    <w:rsid w:val="009249FD"/>
    <w:rsid w:val="009627DF"/>
    <w:rsid w:val="00967498"/>
    <w:rsid w:val="00986480"/>
    <w:rsid w:val="00987386"/>
    <w:rsid w:val="009A192A"/>
    <w:rsid w:val="009D076A"/>
    <w:rsid w:val="009D57EF"/>
    <w:rsid w:val="009D6E39"/>
    <w:rsid w:val="009F1A4C"/>
    <w:rsid w:val="00A07F07"/>
    <w:rsid w:val="00A1144D"/>
    <w:rsid w:val="00A12783"/>
    <w:rsid w:val="00A14197"/>
    <w:rsid w:val="00A17089"/>
    <w:rsid w:val="00A20820"/>
    <w:rsid w:val="00A43AEB"/>
    <w:rsid w:val="00A52F65"/>
    <w:rsid w:val="00A54AF0"/>
    <w:rsid w:val="00A75D7D"/>
    <w:rsid w:val="00A76DFE"/>
    <w:rsid w:val="00A80F6F"/>
    <w:rsid w:val="00A853B5"/>
    <w:rsid w:val="00A97186"/>
    <w:rsid w:val="00AA79B8"/>
    <w:rsid w:val="00AB3DAF"/>
    <w:rsid w:val="00AC2B38"/>
    <w:rsid w:val="00AD06F2"/>
    <w:rsid w:val="00B22E26"/>
    <w:rsid w:val="00B50444"/>
    <w:rsid w:val="00B50F8D"/>
    <w:rsid w:val="00B61BCE"/>
    <w:rsid w:val="00B77D2D"/>
    <w:rsid w:val="00B830F4"/>
    <w:rsid w:val="00B85D46"/>
    <w:rsid w:val="00B93964"/>
    <w:rsid w:val="00B9508F"/>
    <w:rsid w:val="00BA3BCD"/>
    <w:rsid w:val="00BA7AC2"/>
    <w:rsid w:val="00BB5663"/>
    <w:rsid w:val="00BB7284"/>
    <w:rsid w:val="00C37FC2"/>
    <w:rsid w:val="00C41B97"/>
    <w:rsid w:val="00C43BBC"/>
    <w:rsid w:val="00C52D46"/>
    <w:rsid w:val="00C62D0B"/>
    <w:rsid w:val="00C841AB"/>
    <w:rsid w:val="00C8686C"/>
    <w:rsid w:val="00C92072"/>
    <w:rsid w:val="00C93A42"/>
    <w:rsid w:val="00CD6569"/>
    <w:rsid w:val="00CD6B56"/>
    <w:rsid w:val="00CE290E"/>
    <w:rsid w:val="00CF6AA1"/>
    <w:rsid w:val="00CF7745"/>
    <w:rsid w:val="00D02F50"/>
    <w:rsid w:val="00D14949"/>
    <w:rsid w:val="00D25C4C"/>
    <w:rsid w:val="00D4138D"/>
    <w:rsid w:val="00D60EE7"/>
    <w:rsid w:val="00D62FDE"/>
    <w:rsid w:val="00D70853"/>
    <w:rsid w:val="00D73805"/>
    <w:rsid w:val="00D921E1"/>
    <w:rsid w:val="00D95582"/>
    <w:rsid w:val="00DB5D1E"/>
    <w:rsid w:val="00DB6E14"/>
    <w:rsid w:val="00DB7184"/>
    <w:rsid w:val="00DC0950"/>
    <w:rsid w:val="00DC2F64"/>
    <w:rsid w:val="00DC4593"/>
    <w:rsid w:val="00E12798"/>
    <w:rsid w:val="00E36123"/>
    <w:rsid w:val="00E46555"/>
    <w:rsid w:val="00E63996"/>
    <w:rsid w:val="00E84DB1"/>
    <w:rsid w:val="00E96BAB"/>
    <w:rsid w:val="00EA70B6"/>
    <w:rsid w:val="00ED6060"/>
    <w:rsid w:val="00EE1879"/>
    <w:rsid w:val="00F06A0B"/>
    <w:rsid w:val="00F06B98"/>
    <w:rsid w:val="00F100E5"/>
    <w:rsid w:val="00F171CB"/>
    <w:rsid w:val="00F26933"/>
    <w:rsid w:val="00F37252"/>
    <w:rsid w:val="00F409A5"/>
    <w:rsid w:val="00F96428"/>
    <w:rsid w:val="00FB18F7"/>
    <w:rsid w:val="00FD177B"/>
    <w:rsid w:val="00FF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4B4C2B00"/>
  <w15:chartTrackingRefBased/>
  <w15:docId w15:val="{2CF4701E-F3B5-4116-B568-59B220E97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"/>
      <w:sz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sz w:val="18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Arial Narrow" w:eastAsia="Times New Roman" w:hAnsi="Arial Narrow" w:cs="Times New Roman" w:hint="default"/>
      <w:szCs w:val="22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ascii="Symbol" w:eastAsia="Times New Roman" w:hAnsi="Symbol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Accentuation">
    <w:name w:val="Emphasis"/>
    <w:qFormat/>
    <w:rPr>
      <w:i/>
      <w:iCs/>
    </w:rPr>
  </w:style>
  <w:style w:type="character" w:customStyle="1" w:styleId="object">
    <w:name w:val="objec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sz w:val="26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caps/>
      <w:u w:val="single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small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customStyle="1" w:styleId="Commentaire1">
    <w:name w:val="Commentaire1"/>
    <w:basedOn w:val="Normal"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Notedebasdepage">
    <w:name w:val="footnote text"/>
    <w:basedOn w:val="Normal"/>
    <w:rPr>
      <w:sz w:val="16"/>
    </w:rPr>
  </w:style>
  <w:style w:type="paragraph" w:styleId="Signature">
    <w:name w:val="Signature"/>
    <w:basedOn w:val="Normal"/>
    <w:pPr>
      <w:ind w:left="4252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customStyle="1" w:styleId="AdressePageDeGarde">
    <w:name w:val="AdressePageDeGarde"/>
    <w:basedOn w:val="Normal"/>
    <w:pPr>
      <w:jc w:val="center"/>
    </w:pPr>
    <w:rPr>
      <w:b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En-ttegauche">
    <w:name w:val="En-tête gauche"/>
    <w:basedOn w:val="En-tte"/>
    <w:pPr>
      <w:suppressLineNumbers/>
      <w:tabs>
        <w:tab w:val="clear" w:pos="4536"/>
        <w:tab w:val="clear" w:pos="9072"/>
        <w:tab w:val="center" w:pos="4535"/>
        <w:tab w:val="right" w:pos="9070"/>
      </w:tabs>
    </w:pPr>
  </w:style>
  <w:style w:type="paragraph" w:customStyle="1" w:styleId="Default">
    <w:name w:val="Default"/>
    <w:rsid w:val="00446BE4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Paragraphedeliste">
    <w:name w:val="List Paragraph"/>
    <w:basedOn w:val="Normal"/>
    <w:qFormat/>
    <w:rsid w:val="00BA7AC2"/>
    <w:pPr>
      <w:ind w:left="708"/>
    </w:pPr>
  </w:style>
  <w:style w:type="paragraph" w:styleId="Sansinterligne">
    <w:name w:val="No Spacing"/>
    <w:link w:val="SansinterligneCar"/>
    <w:uiPriority w:val="1"/>
    <w:qFormat/>
    <w:rsid w:val="00A1144D"/>
    <w:rPr>
      <w:rFonts w:ascii="Calibri" w:eastAsia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qFormat/>
    <w:rsid w:val="00A1144D"/>
    <w:rPr>
      <w:rFonts w:ascii="Calibri" w:eastAsia="Calibri" w:hAnsi="Calibri"/>
      <w:sz w:val="22"/>
      <w:szCs w:val="22"/>
      <w:lang w:eastAsia="en-US"/>
    </w:rPr>
  </w:style>
  <w:style w:type="character" w:customStyle="1" w:styleId="Normal2Car">
    <w:name w:val="Normal2 Car"/>
    <w:link w:val="Normal2"/>
    <w:rsid w:val="008D2009"/>
    <w:rPr>
      <w:sz w:val="22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6E03C2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7A1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777C97"/>
    <w:rPr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4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40ca52-253f-4587-87da-0b217ad2d78f"/>
    <lcf76f155ced4ddcb4097134ff3c332f xmlns="745a428a-1a69-48f0-bee3-d73ba18f2df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2D17EF8257B4CA34AB3056D586AF4" ma:contentTypeVersion="18" ma:contentTypeDescription="Crée un document." ma:contentTypeScope="" ma:versionID="bd349a3ec8a6de0f99f32b98d7cb2e33">
  <xsd:schema xmlns:xsd="http://www.w3.org/2001/XMLSchema" xmlns:xs="http://www.w3.org/2001/XMLSchema" xmlns:p="http://schemas.microsoft.com/office/2006/metadata/properties" xmlns:ns2="745a428a-1a69-48f0-bee3-d73ba18f2dfa" xmlns:ns3="b240ca52-253f-4587-87da-0b217ad2d78f" targetNamespace="http://schemas.microsoft.com/office/2006/metadata/properties" ma:root="true" ma:fieldsID="d125436ae1e42797565c59a2678f9c40" ns2:_="" ns3:_="">
    <xsd:import namespace="745a428a-1a69-48f0-bee3-d73ba18f2dfa"/>
    <xsd:import namespace="b240ca52-253f-4587-87da-0b217ad2d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a428a-1a69-48f0-bee3-d73ba18f2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d2051e3f-dc6f-4111-ac46-4a9a86024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ca52-253f-4587-87da-0b217ad2d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0fd93e-d5a4-4089-b63a-712a1d8dcd7d}" ma:internalName="TaxCatchAll" ma:showField="CatchAllData" ma:web="b240ca52-253f-4587-87da-0b217ad2d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FE2ACD-E3C5-4629-9FE8-BFBFC594C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1B8E83-9BB6-4D46-9483-F200BA76E9F5}">
  <ds:schemaRefs>
    <ds:schemaRef ds:uri="http://purl.org/dc/dcmitype/"/>
    <ds:schemaRef ds:uri="b240ca52-253f-4587-87da-0b217ad2d78f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745a428a-1a69-48f0-bee3-d73ba18f2dfa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0A2010E-F1A4-4BEF-937B-F11E8BD32A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C9DE62-95B2-43F9-AB0E-D46EAB63C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5a428a-1a69-48f0-bee3-d73ba18f2dfa"/>
    <ds:schemaRef ds:uri="b240ca52-253f-4587-87da-0b217ad2d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6</Pages>
  <Words>1400</Words>
  <Characters>7706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INSA Rennes</Company>
  <LinksUpToDate>false</LinksUpToDate>
  <CharactersWithSpaces>9088</CharactersWithSpaces>
  <SharedDoc>false</SharedDoc>
  <HLinks>
    <vt:vector size="210" baseType="variant">
      <vt:variant>
        <vt:i4>3473464</vt:i4>
      </vt:variant>
      <vt:variant>
        <vt:i4>186</vt:i4>
      </vt:variant>
      <vt:variant>
        <vt:i4>0</vt:i4>
      </vt:variant>
      <vt:variant>
        <vt:i4>5</vt:i4>
      </vt:variant>
      <vt:variant>
        <vt:lpwstr>https://communaute.chorus-pro.gouv.fr/</vt:lpwstr>
      </vt:variant>
      <vt:variant>
        <vt:lpwstr/>
      </vt:variant>
      <vt:variant>
        <vt:i4>5308490</vt:i4>
      </vt:variant>
      <vt:variant>
        <vt:i4>183</vt:i4>
      </vt:variant>
      <vt:variant>
        <vt:i4>0</vt:i4>
      </vt:variant>
      <vt:variant>
        <vt:i4>5</vt:i4>
      </vt:variant>
      <vt:variant>
        <vt:lpwstr>callto:02%2023%2023%2082%2000</vt:lpwstr>
      </vt:variant>
      <vt:variant>
        <vt:lpwstr/>
      </vt:variant>
      <vt:variant>
        <vt:i4>2949133</vt:i4>
      </vt:variant>
      <vt:variant>
        <vt:i4>180</vt:i4>
      </vt:variant>
      <vt:variant>
        <vt:i4>0</vt:i4>
      </vt:variant>
      <vt:variant>
        <vt:i4>5</vt:i4>
      </vt:variant>
      <vt:variant>
        <vt:lpwstr>mailto:service-facturier@insa-rennes.fr</vt:lpwstr>
      </vt:variant>
      <vt:variant>
        <vt:lpwstr/>
      </vt:variant>
      <vt:variant>
        <vt:i4>3211264</vt:i4>
      </vt:variant>
      <vt:variant>
        <vt:i4>177</vt:i4>
      </vt:variant>
      <vt:variant>
        <vt:i4>0</vt:i4>
      </vt:variant>
      <vt:variant>
        <vt:i4>5</vt:i4>
      </vt:variant>
      <vt:variant>
        <vt:lpwstr>mailto:personnel-sbf@insa-rennes.fr</vt:lpwstr>
      </vt:variant>
      <vt:variant>
        <vt:lpwstr/>
      </vt:variant>
      <vt:variant>
        <vt:i4>4653154</vt:i4>
      </vt:variant>
      <vt:variant>
        <vt:i4>174</vt:i4>
      </vt:variant>
      <vt:variant>
        <vt:i4>0</vt:i4>
      </vt:variant>
      <vt:variant>
        <vt:i4>5</vt:i4>
      </vt:variant>
      <vt:variant>
        <vt:lpwstr>mailto:marches-publics@insa-rennes.fr</vt:lpwstr>
      </vt:variant>
      <vt:variant>
        <vt:lpwstr/>
      </vt:variant>
      <vt:variant>
        <vt:i4>1572922</vt:i4>
      </vt:variant>
      <vt:variant>
        <vt:i4>171</vt:i4>
      </vt:variant>
      <vt:variant>
        <vt:i4>0</vt:i4>
      </vt:variant>
      <vt:variant>
        <vt:i4>5</vt:i4>
      </vt:variant>
      <vt:variant>
        <vt:lpwstr>mailto:cedric.delaunay@insa-rennes.fr</vt:lpwstr>
      </vt:variant>
      <vt:variant>
        <vt:lpwstr/>
      </vt:variant>
      <vt:variant>
        <vt:i4>7995481</vt:i4>
      </vt:variant>
      <vt:variant>
        <vt:i4>168</vt:i4>
      </vt:variant>
      <vt:variant>
        <vt:i4>0</vt:i4>
      </vt:variant>
      <vt:variant>
        <vt:i4>5</vt:i4>
      </vt:variant>
      <vt:variant>
        <vt:lpwstr>mailto:davy.pech@insa-rennes.fr</vt:lpwstr>
      </vt:variant>
      <vt:variant>
        <vt:lpwstr/>
      </vt:variant>
      <vt:variant>
        <vt:i4>6619208</vt:i4>
      </vt:variant>
      <vt:variant>
        <vt:i4>165</vt:i4>
      </vt:variant>
      <vt:variant>
        <vt:i4>0</vt:i4>
      </vt:variant>
      <vt:variant>
        <vt:i4>5</vt:i4>
      </vt:variant>
      <vt:variant>
        <vt:lpwstr>mailto:dsi-reseau@insa-rennes.fr</vt:lpwstr>
      </vt:variant>
      <vt:variant>
        <vt:lpwstr/>
      </vt:variant>
      <vt:variant>
        <vt:i4>1966138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_Toc54016498</vt:lpwstr>
      </vt:variant>
      <vt:variant>
        <vt:i4>1114170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_Toc54016497</vt:lpwstr>
      </vt:variant>
      <vt:variant>
        <vt:i4>1048634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_Toc54016496</vt:lpwstr>
      </vt:variant>
      <vt:variant>
        <vt:i4>1245242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_Toc54016495</vt:lpwstr>
      </vt:variant>
      <vt:variant>
        <vt:i4>1179706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_Toc54016494</vt:lpwstr>
      </vt:variant>
      <vt:variant>
        <vt:i4>1376314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_Toc54016493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_Toc54016492</vt:lpwstr>
      </vt:variant>
      <vt:variant>
        <vt:i4>1507386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_Toc54016491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_Toc54016490</vt:lpwstr>
      </vt:variant>
      <vt:variant>
        <vt:i4>2031675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_Toc54016489</vt:lpwstr>
      </vt:variant>
      <vt:variant>
        <vt:i4>1966139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_Toc54016488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_Toc54016487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_Toc54016486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_Toc54016485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_Toc54016484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_Toc54016483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_Toc54016482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_Toc54016481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_Toc54016480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_Toc54016479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_Toc54016478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_Toc54016477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_Toc54016476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_Toc54016475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_Toc54016474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_Toc54016473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_Toc54016472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AGYSOFT</dc:creator>
  <cp:keywords/>
  <cp:lastModifiedBy>Khemici Carinne</cp:lastModifiedBy>
  <cp:revision>60</cp:revision>
  <cp:lastPrinted>2025-06-12T16:25:00Z</cp:lastPrinted>
  <dcterms:created xsi:type="dcterms:W3CDTF">2024-12-20T10:36:00Z</dcterms:created>
  <dcterms:modified xsi:type="dcterms:W3CDTF">2025-06-24T07:48:00Z</dcterms:modified>
</cp:coreProperties>
</file>